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1C" w:rsidRPr="00BC001C" w:rsidRDefault="00BC001C" w:rsidP="00BC001C">
      <w:pPr>
        <w:jc w:val="center"/>
      </w:pPr>
      <w:r w:rsidRPr="00BC001C">
        <w:t xml:space="preserve">Муниципальное автономное общеобразовательное учреждение </w:t>
      </w:r>
    </w:p>
    <w:p w:rsidR="00BC001C" w:rsidRPr="00BC001C" w:rsidRDefault="00BC001C" w:rsidP="00BC001C">
      <w:pPr>
        <w:jc w:val="center"/>
      </w:pPr>
      <w:r w:rsidRPr="00BC001C">
        <w:t>средняя общеобразовательная школа №1</w:t>
      </w: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Pr="00BC001C" w:rsidRDefault="00BC001C" w:rsidP="00BC001C">
      <w:pPr>
        <w:jc w:val="center"/>
        <w:rPr>
          <w:i/>
          <w:sz w:val="28"/>
          <w:szCs w:val="28"/>
        </w:rPr>
      </w:pPr>
    </w:p>
    <w:p w:rsidR="00BC001C" w:rsidRPr="00BC001C" w:rsidRDefault="00BC001C" w:rsidP="00BC001C">
      <w:pPr>
        <w:jc w:val="center"/>
        <w:rPr>
          <w:sz w:val="28"/>
          <w:szCs w:val="28"/>
        </w:rPr>
      </w:pPr>
      <w:r w:rsidRPr="00BC001C">
        <w:rPr>
          <w:sz w:val="28"/>
          <w:szCs w:val="28"/>
        </w:rPr>
        <w:t xml:space="preserve">РАБОЧАЯ ПРОГРАММА УЧЕБНОГО ПРЕДМЕТА </w:t>
      </w:r>
    </w:p>
    <w:p w:rsidR="00BC001C" w:rsidRDefault="00BC001C" w:rsidP="00BC001C">
      <w:pPr>
        <w:jc w:val="center"/>
        <w:rPr>
          <w:b/>
          <w:sz w:val="32"/>
          <w:szCs w:val="32"/>
          <w:u w:val="single"/>
        </w:rPr>
      </w:pPr>
    </w:p>
    <w:p w:rsidR="00BC001C" w:rsidRPr="00725643" w:rsidRDefault="00BC001C" w:rsidP="00BC001C">
      <w:pPr>
        <w:jc w:val="center"/>
        <w:rPr>
          <w:b/>
          <w:sz w:val="32"/>
          <w:szCs w:val="32"/>
          <w:u w:val="single"/>
        </w:rPr>
      </w:pPr>
      <w:r w:rsidRPr="00725643">
        <w:rPr>
          <w:b/>
          <w:sz w:val="32"/>
          <w:szCs w:val="32"/>
          <w:u w:val="single"/>
        </w:rPr>
        <w:t>РУССКИЙ ЯЗЫК</w:t>
      </w: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Default="00BC001C" w:rsidP="00BC001C">
      <w:pPr>
        <w:jc w:val="center"/>
        <w:rPr>
          <w:i/>
        </w:rPr>
      </w:pPr>
    </w:p>
    <w:p w:rsidR="00BC001C" w:rsidRPr="00BC001C" w:rsidRDefault="00BC001C" w:rsidP="00BC001C">
      <w:pPr>
        <w:jc w:val="center"/>
        <w:rPr>
          <w:sz w:val="28"/>
          <w:szCs w:val="28"/>
        </w:rPr>
      </w:pPr>
      <w:r w:rsidRPr="00BC001C">
        <w:rPr>
          <w:sz w:val="28"/>
          <w:szCs w:val="28"/>
        </w:rPr>
        <w:t xml:space="preserve">Основное общее образование </w:t>
      </w:r>
    </w:p>
    <w:p w:rsidR="00BC001C" w:rsidRPr="00BC001C" w:rsidRDefault="00BC001C" w:rsidP="00BC001C">
      <w:pPr>
        <w:jc w:val="center"/>
        <w:rPr>
          <w:sz w:val="28"/>
          <w:szCs w:val="28"/>
        </w:rPr>
      </w:pPr>
      <w:r w:rsidRPr="00624B1C">
        <w:rPr>
          <w:sz w:val="28"/>
          <w:szCs w:val="28"/>
        </w:rPr>
        <w:t>5</w:t>
      </w:r>
      <w:r w:rsidRPr="00BC001C">
        <w:rPr>
          <w:sz w:val="28"/>
          <w:szCs w:val="28"/>
        </w:rPr>
        <w:t xml:space="preserve"> класс </w:t>
      </w:r>
    </w:p>
    <w:p w:rsidR="00BC001C" w:rsidRPr="00A46534" w:rsidRDefault="00BC001C" w:rsidP="00BC001C">
      <w:pPr>
        <w:jc w:val="center"/>
        <w:rPr>
          <w:sz w:val="28"/>
          <w:szCs w:val="28"/>
        </w:rPr>
      </w:pPr>
      <w:r w:rsidRPr="00BC001C">
        <w:rPr>
          <w:sz w:val="28"/>
          <w:szCs w:val="28"/>
        </w:rPr>
        <w:t xml:space="preserve">Количество часов: </w:t>
      </w:r>
      <w:r w:rsidR="005721B9">
        <w:rPr>
          <w:sz w:val="28"/>
          <w:szCs w:val="28"/>
        </w:rPr>
        <w:t>17</w:t>
      </w:r>
      <w:r w:rsidR="005721B9" w:rsidRPr="00A46534">
        <w:rPr>
          <w:sz w:val="28"/>
          <w:szCs w:val="28"/>
        </w:rPr>
        <w:t>5</w:t>
      </w: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>
      <w:pPr>
        <w:jc w:val="center"/>
      </w:pPr>
    </w:p>
    <w:p w:rsidR="00BC001C" w:rsidRDefault="00BC001C" w:rsidP="00BC001C"/>
    <w:p w:rsidR="00BC001C" w:rsidRDefault="00BC001C" w:rsidP="00BC001C">
      <w:pPr>
        <w:jc w:val="center"/>
      </w:pPr>
      <w:r>
        <w:t>Город Кировград</w:t>
      </w:r>
    </w:p>
    <w:p w:rsidR="00BC001C" w:rsidRDefault="00DA346E" w:rsidP="00BC001C">
      <w:pPr>
        <w:jc w:val="center"/>
      </w:pPr>
      <w:r>
        <w:t>2020</w:t>
      </w:r>
      <w:r w:rsidR="00BC001C">
        <w:t xml:space="preserve"> год</w:t>
      </w:r>
    </w:p>
    <w:p w:rsidR="00DA346E" w:rsidRPr="00A46534" w:rsidRDefault="00DA346E" w:rsidP="00CD4145">
      <w:pPr>
        <w:rPr>
          <w:sz w:val="28"/>
          <w:szCs w:val="28"/>
        </w:rPr>
      </w:pPr>
      <w:r w:rsidRPr="004B3BB1">
        <w:rPr>
          <w:sz w:val="28"/>
          <w:szCs w:val="28"/>
        </w:rPr>
        <w:lastRenderedPageBreak/>
        <w:t xml:space="preserve">Рабочая программа учебного предмета разработана на основе </w:t>
      </w:r>
    </w:p>
    <w:p w:rsidR="00DA346E" w:rsidRDefault="00DA346E" w:rsidP="00CD4145">
      <w:pPr>
        <w:rPr>
          <w:sz w:val="28"/>
          <w:szCs w:val="28"/>
        </w:rPr>
      </w:pPr>
      <w:r w:rsidRPr="004B3BB1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</w:p>
    <w:p w:rsidR="00DA346E" w:rsidRDefault="00DA346E" w:rsidP="00CD4145">
      <w:pPr>
        <w:rPr>
          <w:sz w:val="28"/>
          <w:szCs w:val="28"/>
        </w:rPr>
      </w:pPr>
    </w:p>
    <w:p w:rsidR="00DA346E" w:rsidRDefault="00DA346E" w:rsidP="00CD4145">
      <w:pPr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BC001C" w:rsidRPr="000D28A0" w:rsidRDefault="00BC001C" w:rsidP="00CD4145">
      <w:pPr>
        <w:pStyle w:val="a4"/>
        <w:spacing w:before="0" w:beforeAutospacing="0" w:after="0" w:afterAutospacing="0"/>
        <w:rPr>
          <w:b/>
        </w:rPr>
      </w:pPr>
    </w:p>
    <w:p w:rsidR="00BC001C" w:rsidRPr="000D28A0" w:rsidRDefault="00BC001C" w:rsidP="00CD4145">
      <w:pPr>
        <w:pStyle w:val="a4"/>
        <w:spacing w:before="0" w:beforeAutospacing="0" w:after="0" w:afterAutospacing="0"/>
        <w:ind w:firstLine="709"/>
        <w:rPr>
          <w:b/>
        </w:rPr>
      </w:pPr>
    </w:p>
    <w:p w:rsidR="00DA346E" w:rsidRDefault="00DA346E" w:rsidP="00CD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Разработчик(и):</w:t>
      </w:r>
    </w:p>
    <w:p w:rsidR="00DA346E" w:rsidRDefault="00DA346E" w:rsidP="00CD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</w:r>
      <w:r w:rsidR="002B525D">
        <w:rPr>
          <w:sz w:val="28"/>
          <w:szCs w:val="28"/>
        </w:rPr>
        <w:softHyphen/>
        <w:t>Зонова Л. Ю. (</w:t>
      </w:r>
      <w:bookmarkStart w:id="0" w:name="_GoBack"/>
      <w:bookmarkEnd w:id="0"/>
      <w:r>
        <w:rPr>
          <w:sz w:val="28"/>
          <w:szCs w:val="28"/>
        </w:rPr>
        <w:t xml:space="preserve"> учитель русского языка и литературы, высшая категория )</w:t>
      </w:r>
    </w:p>
    <w:p w:rsidR="00DA346E" w:rsidRDefault="00DA346E" w:rsidP="00CD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Ларина И. Н. (_учитель русского языка и литературы, высшая категория)________ ___________________________________</w:t>
      </w:r>
    </w:p>
    <w:p w:rsidR="00DA346E" w:rsidRDefault="00DA346E" w:rsidP="00CD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DA346E" w:rsidRDefault="00DA346E" w:rsidP="00CD414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A346E" w:rsidRDefault="00DA346E" w:rsidP="00CD414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A346E" w:rsidRDefault="00CD4145" w:rsidP="00CD4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346E">
        <w:rPr>
          <w:sz w:val="28"/>
          <w:szCs w:val="28"/>
        </w:rPr>
        <w:t xml:space="preserve"> Рекомендована Методическим советом МАОУ СОШ № 1 </w:t>
      </w:r>
    </w:p>
    <w:p w:rsidR="00DA346E" w:rsidRDefault="00CD4145" w:rsidP="00CD4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346E">
        <w:rPr>
          <w:sz w:val="28"/>
          <w:szCs w:val="28"/>
        </w:rPr>
        <w:t xml:space="preserve">   (протокол № 1  от «31» августа 2020 г.)</w:t>
      </w:r>
    </w:p>
    <w:p w:rsidR="00DA346E" w:rsidRDefault="00CD4145" w:rsidP="00CD4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A346E">
        <w:rPr>
          <w:sz w:val="28"/>
          <w:szCs w:val="28"/>
        </w:rPr>
        <w:t>«Утверждена приказом директора МАОУ СОШ № 1  №75-О</w:t>
      </w:r>
    </w:p>
    <w:p w:rsidR="00DA346E" w:rsidRDefault="00CD4145" w:rsidP="00CD4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A346E">
        <w:rPr>
          <w:sz w:val="28"/>
          <w:szCs w:val="28"/>
        </w:rPr>
        <w:t xml:space="preserve">    от «31 » августа 2020 г.</w:t>
      </w:r>
    </w:p>
    <w:p w:rsidR="00BC001C" w:rsidRPr="000D28A0" w:rsidRDefault="00BC001C" w:rsidP="00CD4145">
      <w:pPr>
        <w:pStyle w:val="a4"/>
        <w:spacing w:before="0" w:beforeAutospacing="0" w:after="0" w:afterAutospacing="0"/>
        <w:ind w:firstLine="709"/>
        <w:rPr>
          <w:b/>
        </w:rPr>
      </w:pPr>
    </w:p>
    <w:p w:rsidR="00BC001C" w:rsidRPr="000D28A0" w:rsidRDefault="00BC001C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BC001C" w:rsidRPr="000D28A0" w:rsidRDefault="00BC001C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BC001C" w:rsidRPr="000D28A0" w:rsidRDefault="00BC001C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BC001C" w:rsidRPr="000D28A0" w:rsidRDefault="00BC001C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BC001C" w:rsidRPr="000D28A0" w:rsidRDefault="00BC001C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662363" w:rsidRDefault="00662363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662363" w:rsidRDefault="00662363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662363" w:rsidRDefault="00662363" w:rsidP="00AB112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DA346E" w:rsidRDefault="009D78CB" w:rsidP="00BD0117">
      <w:pPr>
        <w:jc w:val="both"/>
      </w:pPr>
      <w:r>
        <w:tab/>
      </w: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DA346E" w:rsidRDefault="00DA346E" w:rsidP="00BD0117">
      <w:pPr>
        <w:jc w:val="both"/>
      </w:pPr>
    </w:p>
    <w:p w:rsidR="00DA346E" w:rsidRPr="00DA346E" w:rsidRDefault="00DA346E" w:rsidP="00BD0117">
      <w:pPr>
        <w:jc w:val="both"/>
        <w:rPr>
          <w:sz w:val="32"/>
          <w:szCs w:val="32"/>
        </w:rPr>
      </w:pPr>
      <w:r w:rsidRPr="00DA346E">
        <w:rPr>
          <w:sz w:val="32"/>
          <w:szCs w:val="32"/>
        </w:rPr>
        <w:lastRenderedPageBreak/>
        <w:t xml:space="preserve">                                                                                             Пояснительная записка</w:t>
      </w:r>
    </w:p>
    <w:p w:rsidR="00DA346E" w:rsidRDefault="00DA346E" w:rsidP="00BD0117">
      <w:pPr>
        <w:jc w:val="both"/>
      </w:pPr>
    </w:p>
    <w:p w:rsidR="000D28A0" w:rsidRPr="009D78CB" w:rsidRDefault="000D28A0" w:rsidP="00BD0117">
      <w:pPr>
        <w:jc w:val="both"/>
      </w:pPr>
      <w:r w:rsidRPr="009D78CB">
        <w:t xml:space="preserve">Рабочая программа по русскому языку для 5-9 классов составлена на основе ФГОС основного общего образования, основной образовательной программы школы. Предметная линия учебников Т.А. Ладыженской, М.Т. Баранова, Л.А. Тростенцовой и других. 5-9-х классы: пособие для учителей общеобразоват. учреждений/ М.Т. Баранов, Т.А. Ладыженская, Н.М. Шанский и др. – 12-е изд., </w:t>
      </w:r>
      <w:r w:rsidR="005721B9">
        <w:t>перераб. – М.: Просвещение, 201</w:t>
      </w:r>
      <w:r w:rsidR="005721B9" w:rsidRPr="00A46534">
        <w:t>5</w:t>
      </w:r>
      <w:r w:rsidRPr="009D78CB">
        <w:t xml:space="preserve"> год.</w:t>
      </w:r>
    </w:p>
    <w:p w:rsidR="000160AD" w:rsidRPr="009D78CB" w:rsidRDefault="000160AD" w:rsidP="00BD0117">
      <w:pPr>
        <w:pStyle w:val="dash0410005f0431005f0437005f0430005f0446005f0020005f0441005f043f005f0438005f0441005f043a005f0430"/>
        <w:ind w:left="0" w:firstLine="0"/>
        <w:rPr>
          <w:b/>
          <w:i/>
        </w:rPr>
      </w:pPr>
      <w:r w:rsidRPr="009D78CB">
        <w:rPr>
          <w:b/>
        </w:rPr>
        <w:t>Общие цели основного общего образования с учетом специфики учебного предме</w:t>
      </w:r>
      <w:r w:rsidR="009D2F57" w:rsidRPr="009D78CB">
        <w:rPr>
          <w:b/>
        </w:rPr>
        <w:t>т</w:t>
      </w:r>
      <w:r w:rsidRPr="009D78CB">
        <w:rPr>
          <w:b/>
        </w:rPr>
        <w:t>а «Русский язык»</w:t>
      </w:r>
      <w:r w:rsidRPr="009D78CB">
        <w:t>:</w:t>
      </w:r>
      <w:r w:rsidR="00747752" w:rsidRPr="009D78CB"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 родной язык, сознательно относящегося к нему как явлению культуры, осмысляющего родной язык как основное средство получения знаний в различных сферах человеческой деятельности, средство освоения морально- этических норм, принятых в обществе.</w:t>
      </w:r>
    </w:p>
    <w:p w:rsidR="00774F60" w:rsidRPr="009D78CB" w:rsidRDefault="008D31F3" w:rsidP="00BD0117">
      <w:pPr>
        <w:pStyle w:val="dash0410005f0431005f0437005f0430005f0446005f0020005f0441005f043f005f0438005f0441005f043a005f0430"/>
        <w:ind w:left="0" w:firstLine="709"/>
        <w:rPr>
          <w:rStyle w:val="22"/>
          <w:sz w:val="24"/>
          <w:szCs w:val="24"/>
        </w:rPr>
      </w:pPr>
      <w:r w:rsidRPr="009D78CB">
        <w:rPr>
          <w:b/>
        </w:rPr>
        <w:t>Цель данной программы</w:t>
      </w:r>
      <w:r w:rsidRPr="009D78CB">
        <w:t xml:space="preserve"> обучения в области формирования знаний по русскому языку: </w:t>
      </w:r>
      <w:r w:rsidR="004F07D7" w:rsidRPr="009D78CB">
        <w:rPr>
          <w:rStyle w:val="22"/>
          <w:rFonts w:eastAsia="Tahoma"/>
          <w:sz w:val="24"/>
          <w:szCs w:val="24"/>
        </w:rPr>
        <w:t>формирование у учащихся 5 класса познавательной мотивации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="004F07D7" w:rsidRPr="009D78CB">
        <w:rPr>
          <w:rStyle w:val="22"/>
          <w:rFonts w:eastAsia="Tahoma"/>
          <w:sz w:val="24"/>
          <w:szCs w:val="24"/>
        </w:rPr>
        <w:softHyphen/>
        <w:t>ного описания родного языка.</w:t>
      </w:r>
    </w:p>
    <w:p w:rsidR="00774F60" w:rsidRPr="009D78CB" w:rsidRDefault="00774F60" w:rsidP="00BD0117">
      <w:pPr>
        <w:ind w:firstLine="709"/>
        <w:jc w:val="both"/>
        <w:rPr>
          <w:rStyle w:val="22"/>
          <w:rFonts w:eastAsia="Tahoma"/>
          <w:b/>
          <w:sz w:val="24"/>
          <w:szCs w:val="24"/>
        </w:rPr>
      </w:pPr>
      <w:r w:rsidRPr="009D78CB">
        <w:rPr>
          <w:rStyle w:val="22"/>
          <w:rFonts w:eastAsia="Tahoma"/>
          <w:b/>
          <w:sz w:val="24"/>
          <w:szCs w:val="24"/>
        </w:rPr>
        <w:t>Задачи:</w:t>
      </w:r>
    </w:p>
    <w:p w:rsidR="00620382" w:rsidRPr="009D78CB" w:rsidRDefault="008D31F3" w:rsidP="00BD0117">
      <w:pPr>
        <w:pStyle w:val="dash0410005f0431005f0437005f0430005f0446005f0020005f0441005f043f005f0438005f0441005f043a005f0430"/>
        <w:ind w:left="0" w:firstLine="709"/>
      </w:pPr>
      <w:r w:rsidRPr="009D78CB">
        <w:t>- овладение системой знаний, языковыми и речевыми умениями и навыками</w:t>
      </w:r>
      <w:r w:rsidR="00F1486D" w:rsidRPr="009D78CB">
        <w:t>;</w:t>
      </w:r>
    </w:p>
    <w:p w:rsidR="00620382" w:rsidRPr="009D78CB" w:rsidRDefault="00F1486D" w:rsidP="00BD0117">
      <w:pPr>
        <w:ind w:firstLine="709"/>
        <w:jc w:val="both"/>
        <w:rPr>
          <w:rStyle w:val="22"/>
          <w:rFonts w:eastAsia="Tahoma"/>
          <w:sz w:val="24"/>
          <w:szCs w:val="24"/>
        </w:rPr>
      </w:pPr>
      <w:r w:rsidRPr="009D78CB">
        <w:t xml:space="preserve">- </w:t>
      </w:r>
      <w:r w:rsidR="008D31F3" w:rsidRPr="009D78CB">
        <w:t xml:space="preserve"> развитие готовности и способности к речевому взаимодействию, потребности в речевом са</w:t>
      </w:r>
      <w:r w:rsidR="00620382" w:rsidRPr="009D78CB">
        <w:t>мосовершенствовании</w:t>
      </w:r>
      <w:r w:rsidR="00620382" w:rsidRPr="009D78CB">
        <w:rPr>
          <w:rStyle w:val="22"/>
          <w:rFonts w:eastAsia="Tahoma"/>
          <w:sz w:val="24"/>
          <w:szCs w:val="24"/>
        </w:rPr>
        <w:t>через поддержание оптимистической самооценки</w:t>
      </w:r>
      <w:r w:rsidRPr="009D78CB">
        <w:rPr>
          <w:rStyle w:val="22"/>
          <w:rFonts w:eastAsia="Tahoma"/>
          <w:sz w:val="24"/>
          <w:szCs w:val="24"/>
        </w:rPr>
        <w:t xml:space="preserve"> и уверенности в себе, расширение </w:t>
      </w:r>
      <w:r w:rsidR="00620382" w:rsidRPr="009D78CB">
        <w:rPr>
          <w:rStyle w:val="22"/>
          <w:rFonts w:eastAsia="Tahoma"/>
          <w:sz w:val="24"/>
          <w:szCs w:val="24"/>
        </w:rPr>
        <w:t xml:space="preserve">  опыт</w:t>
      </w:r>
      <w:r w:rsidRPr="009D78CB">
        <w:rPr>
          <w:rStyle w:val="22"/>
          <w:rFonts w:eastAsia="Tahoma"/>
          <w:sz w:val="24"/>
          <w:szCs w:val="24"/>
        </w:rPr>
        <w:t>а</w:t>
      </w:r>
      <w:r w:rsidR="00620382" w:rsidRPr="009D78CB">
        <w:rPr>
          <w:rStyle w:val="22"/>
          <w:rFonts w:eastAsia="Tahoma"/>
          <w:sz w:val="24"/>
          <w:szCs w:val="24"/>
        </w:rPr>
        <w:t xml:space="preserve"> самостоятельного выбора;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8"/>
      </w:pPr>
      <w:r w:rsidRPr="009D78CB">
        <w:t xml:space="preserve">- </w:t>
      </w:r>
      <w:r w:rsidR="008D31F3" w:rsidRPr="009D78CB">
        <w:t>овладение общеучебными умениями и универсальными учебными действиями (умение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620382" w:rsidRPr="009D78CB" w:rsidRDefault="00620382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освоение знаний об устройстве языковой системы и закономерностях её функционирования, 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 xml:space="preserve">развитие способности опознавать, анализировать, сопоставлять, классифицировать и оценивать языковые факты, 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>обогащение активного и потенциального словарного запаса, расширение объёма  используемых в речи грамматических средств,</w:t>
      </w:r>
    </w:p>
    <w:p w:rsidR="00620382" w:rsidRPr="009D78CB" w:rsidRDefault="00F1486D" w:rsidP="00BD0117">
      <w:pPr>
        <w:ind w:firstLine="709"/>
        <w:jc w:val="both"/>
        <w:rPr>
          <w:rFonts w:eastAsia="Tahoma"/>
          <w:color w:val="C0504D" w:themeColor="accent2"/>
        </w:rPr>
      </w:pPr>
      <w:r w:rsidRPr="009D78CB">
        <w:t xml:space="preserve">- </w:t>
      </w:r>
      <w:r w:rsidR="00620382" w:rsidRPr="009D78CB">
        <w:t xml:space="preserve"> совершенствование орфографической и пунктуационной грамотности</w:t>
      </w:r>
      <w:r w:rsidRPr="009D78CB">
        <w:rPr>
          <w:rStyle w:val="22"/>
          <w:rFonts w:eastAsia="Tahoma"/>
          <w:sz w:val="24"/>
          <w:szCs w:val="24"/>
        </w:rPr>
        <w:t>с учетом инд</w:t>
      </w:r>
      <w:r w:rsidR="00D67313" w:rsidRPr="009D78CB">
        <w:rPr>
          <w:rStyle w:val="22"/>
          <w:rFonts w:eastAsia="Tahoma"/>
          <w:sz w:val="24"/>
          <w:szCs w:val="24"/>
        </w:rPr>
        <w:t>ивидуальных особенностей учащихся</w:t>
      </w:r>
      <w:r w:rsidRPr="009D78CB">
        <w:rPr>
          <w:rStyle w:val="22"/>
          <w:rFonts w:eastAsia="Tahoma"/>
          <w:sz w:val="24"/>
          <w:szCs w:val="24"/>
        </w:rPr>
        <w:t>: развитой зрительной или моторной памяти, логического мышления или репродуктивного воспроизведения полученных знаний;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>развитие умений стилистически корректного использования лексики и фразеологии русского языка;</w:t>
      </w:r>
    </w:p>
    <w:p w:rsidR="008D31F3" w:rsidRPr="009D78CB" w:rsidRDefault="00620382" w:rsidP="00BD0117">
      <w:pPr>
        <w:pStyle w:val="dash0410005f0431005f0437005f0430005f0446005f0020005f0441005f043f005f0438005f0441005f043a005f0430"/>
        <w:ind w:left="0" w:firstLine="709"/>
      </w:pPr>
      <w:r w:rsidRPr="009D78CB"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AB1125" w:rsidRPr="009D78CB" w:rsidRDefault="00F1486D" w:rsidP="00BD0117">
      <w:pPr>
        <w:ind w:firstLine="709"/>
        <w:jc w:val="both"/>
        <w:rPr>
          <w:rFonts w:eastAsia="Tahoma"/>
        </w:rPr>
      </w:pPr>
      <w:r w:rsidRPr="009D78CB">
        <w:rPr>
          <w:rStyle w:val="22"/>
          <w:rFonts w:eastAsia="Tahoma"/>
          <w:sz w:val="24"/>
          <w:szCs w:val="24"/>
        </w:rPr>
        <w:t>- формирование</w:t>
      </w:r>
      <w:r w:rsidR="00774F60" w:rsidRPr="009D78CB">
        <w:rPr>
          <w:rStyle w:val="22"/>
          <w:rFonts w:eastAsia="Tahoma"/>
          <w:sz w:val="24"/>
          <w:szCs w:val="24"/>
        </w:rPr>
        <w:t xml:space="preserve">  ин</w:t>
      </w:r>
      <w:r w:rsidRPr="009D78CB">
        <w:rPr>
          <w:rStyle w:val="22"/>
          <w:rFonts w:eastAsia="Tahoma"/>
          <w:sz w:val="24"/>
          <w:szCs w:val="24"/>
        </w:rPr>
        <w:t>теллектуально и духовно развитой личности, готовой</w:t>
      </w:r>
      <w:r w:rsidR="00774F60" w:rsidRPr="009D78CB">
        <w:rPr>
          <w:rStyle w:val="22"/>
          <w:rFonts w:eastAsia="Tahoma"/>
          <w:sz w:val="24"/>
          <w:szCs w:val="24"/>
        </w:rPr>
        <w:t xml:space="preserve">  к самоопределению, самообразованию, социальной адаптации, продуктивному взаимодействию с людьми.</w:t>
      </w:r>
    </w:p>
    <w:p w:rsidR="00AB1125" w:rsidRPr="00977A0F" w:rsidRDefault="00AB1125" w:rsidP="00BD0117">
      <w:pPr>
        <w:pStyle w:val="31"/>
        <w:keepNext/>
        <w:keepLines/>
        <w:shd w:val="clear" w:color="auto" w:fill="auto"/>
        <w:spacing w:before="0" w:after="0" w:line="240" w:lineRule="auto"/>
        <w:rPr>
          <w:b/>
          <w:sz w:val="24"/>
          <w:szCs w:val="24"/>
        </w:rPr>
      </w:pPr>
      <w:r w:rsidRPr="00977A0F">
        <w:rPr>
          <w:rStyle w:val="2Sylfaen"/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 </w:t>
      </w:r>
      <w:r w:rsidRPr="00977A0F">
        <w:rPr>
          <w:b/>
          <w:sz w:val="24"/>
          <w:szCs w:val="24"/>
        </w:rPr>
        <w:t xml:space="preserve"> «Русский язык»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В системе школьного образования учебный предмет «Русский язык» занимает особое место: является не только объектом изучения, но и средством общения. Как средство познания действительности русский язык обеспечивает развитие интеллектуальных и творческих способностей ребёнка, развивает его абстрактное мышление, память и воображении, формирует навыки самостоятельной учебной деятельности, самообразования и саморазвития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lastRenderedPageBreak/>
        <w:t>Курс русского языка в 5 классе  включает следующие разделы: «Язык. Речь. Общение»,  «Повторение изученного в начальных классах», «Текст», «Синтаксис. Пунктуация. Культура Речи», «Фонетика. Орфоэпия. Графика. Орфография. Культура речи», «Лексика. Культура речи», «Морфемика. Орфография. Культура речи», «Морфология. Орфография. Культура речи», «Повторение и систематизация изученного в 5 классе».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Раздел « Язык. Речь. Общение»  раскрывает роль и значение русского языка в нашей стране и за её пределами, знакомит с компонентами речевой деятельности. 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Программа рассчитана на прочное усвоение материала, для чего значительное место в ней отводится повторению. Для этого в начале года и в конце выделяются специальные часы. В материал повторения включаются вопросы из области фонетики, орфоэпии, морфемики, орфографии, синтаксиса и пунктуации.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В разделе «Морфология. Орфография . Культура речи» в 6 классе изучаются следующие части речи: имя существительное, имя прилагательное, имя числительное, местоимение и глагол. Наряду с изучением грамматических признаков данных частей речи рассматриваются вопросы по формированию  орфографической грамотности. 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Материал расположен с учётом возрастных особенностей учащихся. В соответствии с этим изучение некоторых тем проводится в два этапа. Например, темы  разделов «Лексика», «Словообразование» даются в 5 и 6 классах.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В программе 5 класса  также специально выделены часы на развитие связной речи. Темы по развитию речи: речеведческие понятия и виды </w:t>
      </w:r>
      <w:r w:rsidRPr="00687ECE">
        <w:t xml:space="preserve">работы над текстом - пропорционально распределяются между грамматическим материалом. Это обеспечивает равномерность обучения речи.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t>Содержание предмета  «Русский   язык» в 5 классе  обусловлено общей нацеленностью образовательного процесса на достижение метапредметных и предметных целей обучения, что возможно на основе</w:t>
      </w:r>
      <w:r w:rsidRPr="00687ECE">
        <w:rPr>
          <w:i/>
          <w:iCs/>
        </w:rPr>
        <w:t>компетентностного подхода</w:t>
      </w:r>
      <w:r w:rsidRPr="00687ECE">
        <w:rPr>
          <w:iCs/>
        </w:rPr>
        <w:t xml:space="preserve">, </w:t>
      </w:r>
      <w:r w:rsidRPr="00687ECE">
        <w:t xml:space="preserve">который обеспечивает формирование и развитие коммуникативной, языковой и лингвистической (языковедческой) и культуроведческой компетенций.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>Коммуникативная компетенция</w:t>
      </w:r>
      <w:r w:rsidRPr="00687ECE">
        <w:t xml:space="preserve">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партнера, выбирать адекватные стратегии коммуникации, быть готовым к осмысленному изменению собственного речевого поведения. 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 xml:space="preserve">Языковая и лингвистическая (языковедческая) компетенции </w:t>
      </w:r>
      <w:r w:rsidRPr="00687ECE">
        <w:t xml:space="preserve"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знаниями о лингвистике как науке, ее основных разделах и базовых понятиях; способности к анализу и оценке языковых явлений и фактов; обогащения словарного запаса и грамматического строя речи учащихся; формирования представлений о нормативной речи и практических умений нормативного употребления слов, фразеологических выражений, грамматических форм, синтаксических конструкций; совершенствования орфографической и пунктуационной грамотности; умения пользоваться различными видами лингвистических словарей.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 xml:space="preserve">Культуроведческая компетенция </w:t>
      </w:r>
      <w:r w:rsidRPr="00687ECE">
        <w:t xml:space="preserve"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 </w:t>
      </w:r>
    </w:p>
    <w:p w:rsidR="00C26C6F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t xml:space="preserve">В  программе реализован </w:t>
      </w:r>
      <w:r w:rsidRPr="00687ECE">
        <w:rPr>
          <w:i/>
          <w:iCs/>
        </w:rPr>
        <w:t xml:space="preserve">коммуникативно-деятельностный подход, </w:t>
      </w:r>
      <w:r w:rsidRPr="00687ECE">
        <w:t xml:space="preserve">предполагающий предъявление материала не только в знаниевой, но и в деятельностной форме.         </w:t>
      </w:r>
    </w:p>
    <w:p w:rsidR="00AB1125" w:rsidRPr="00977A0F" w:rsidRDefault="00AB1125" w:rsidP="00BD0117">
      <w:pPr>
        <w:jc w:val="both"/>
        <w:rPr>
          <w:b/>
          <w:bCs/>
          <w:i/>
        </w:rPr>
      </w:pPr>
      <w:r w:rsidRPr="00977A0F">
        <w:rPr>
          <w:b/>
          <w:bCs/>
        </w:rPr>
        <w:t xml:space="preserve">Место </w:t>
      </w:r>
      <w:r w:rsidRPr="00977A0F">
        <w:rPr>
          <w:b/>
        </w:rPr>
        <w:t>учебного предмета</w:t>
      </w:r>
      <w:r w:rsidRPr="00977A0F">
        <w:t xml:space="preserve">  «</w:t>
      </w:r>
      <w:r w:rsidRPr="00977A0F">
        <w:rPr>
          <w:b/>
          <w:bCs/>
        </w:rPr>
        <w:t>Русский язык» в учебном плане</w:t>
      </w:r>
    </w:p>
    <w:p w:rsidR="00AB1125" w:rsidRPr="00977A0F" w:rsidRDefault="00AB1125" w:rsidP="00BD0117">
      <w:pPr>
        <w:ind w:firstLine="709"/>
        <w:jc w:val="both"/>
      </w:pPr>
      <w:r w:rsidRPr="00977A0F">
        <w:t>На изучение русского</w:t>
      </w:r>
      <w:r w:rsidR="00903B9B">
        <w:t xml:space="preserve"> языка в 5 классе выделяется 17</w:t>
      </w:r>
      <w:r w:rsidR="00EB6AD4" w:rsidRPr="00EB6AD4">
        <w:t>5</w:t>
      </w:r>
      <w:r w:rsidR="00903B9B">
        <w:t xml:space="preserve"> часов (5ч в неделю, 3</w:t>
      </w:r>
      <w:r w:rsidR="00EB6AD4" w:rsidRPr="00EB6AD4">
        <w:t>5</w:t>
      </w:r>
      <w:r w:rsidRPr="00977A0F">
        <w:t xml:space="preserve"> учебных недель). </w:t>
      </w:r>
    </w:p>
    <w:p w:rsidR="00561B0A" w:rsidRPr="00977A0F" w:rsidRDefault="00561B0A" w:rsidP="00BD0117">
      <w:pPr>
        <w:shd w:val="clear" w:color="auto" w:fill="FFFFFF"/>
        <w:ind w:firstLine="709"/>
        <w:jc w:val="both"/>
      </w:pPr>
      <w:r w:rsidRPr="00977A0F">
        <w:t xml:space="preserve">Рабочая программа обеспечена учебно-методическим комплектом: </w:t>
      </w:r>
    </w:p>
    <w:p w:rsidR="00DC3BD0" w:rsidRPr="00977A0F" w:rsidRDefault="00561B0A" w:rsidP="00BD0117">
      <w:pPr>
        <w:suppressAutoHyphens/>
        <w:snapToGrid w:val="0"/>
        <w:jc w:val="both"/>
      </w:pPr>
      <w:r w:rsidRPr="00977A0F">
        <w:lastRenderedPageBreak/>
        <w:t>Руский язык: 5 класс: учебник для учащихся общеобразовательных учреждений: в 2ч./ ЛадыженскаяТ.А.,Баранов М.Т., Трос</w:t>
      </w:r>
      <w:r w:rsidR="00926E87">
        <w:t>тенцовЛ.А.-М.: Просвещение, 2016</w:t>
      </w:r>
      <w:r w:rsidRPr="00977A0F">
        <w:t>г.</w:t>
      </w:r>
    </w:p>
    <w:p w:rsidR="00AA2278" w:rsidRDefault="001824A9" w:rsidP="00EB6AD4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280E28">
        <w:rPr>
          <w:bCs/>
        </w:rPr>
        <w:t xml:space="preserve">С целью оптимизации учебной деятельности учащихся используются следующие </w:t>
      </w:r>
      <w:r w:rsidRPr="00C218C5">
        <w:rPr>
          <w:b/>
          <w:bCs/>
          <w:i/>
        </w:rPr>
        <w:t>формы организации учебного процесса</w:t>
      </w:r>
      <w:r>
        <w:rPr>
          <w:bCs/>
        </w:rPr>
        <w:t>: фронтальная работа, индивидуальная, работа в парах, в группах, а также используются нетрадиционные формы работы.</w:t>
      </w:r>
    </w:p>
    <w:p w:rsidR="00A46534" w:rsidRPr="00A46534" w:rsidRDefault="00A46534" w:rsidP="00A46534">
      <w:pPr>
        <w:pStyle w:val="a6"/>
        <w:jc w:val="both"/>
        <w:rPr>
          <w:rFonts w:ascii="Times New Roman" w:hAnsi="Times New Roman"/>
          <w:b/>
          <w:sz w:val="32"/>
          <w:szCs w:val="32"/>
        </w:rPr>
      </w:pPr>
      <w:r w:rsidRPr="00A46534">
        <w:rPr>
          <w:rFonts w:ascii="Times New Roman" w:hAnsi="Times New Roman"/>
          <w:b/>
          <w:sz w:val="32"/>
          <w:szCs w:val="32"/>
        </w:rPr>
        <w:t>Планируемые результаты освоения программы по русскому языку</w:t>
      </w:r>
    </w:p>
    <w:p w:rsidR="00A46534" w:rsidRPr="00977A0F" w:rsidRDefault="00A46534" w:rsidP="00A46534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К концу 5 класса учащиеся должн</w:t>
      </w:r>
      <w:r>
        <w:rPr>
          <w:rFonts w:ascii="Times New Roman" w:hAnsi="Times New Roman"/>
          <w:sz w:val="24"/>
          <w:szCs w:val="24"/>
        </w:rPr>
        <w:t>ы владеть сле</w:t>
      </w:r>
      <w:r>
        <w:rPr>
          <w:rFonts w:ascii="Times New Roman" w:hAnsi="Times New Roman"/>
          <w:sz w:val="24"/>
          <w:szCs w:val="24"/>
        </w:rPr>
        <w:softHyphen/>
        <w:t>дующими умениями: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5" w:right="91" w:firstLine="283"/>
        <w:jc w:val="both"/>
      </w:pPr>
      <w:r w:rsidRPr="00977A0F">
        <w:rPr>
          <w:b/>
        </w:rPr>
        <w:t>по лексике и фразеологии</w:t>
      </w:r>
      <w:r w:rsidRPr="00977A0F">
        <w:t>: употреб</w:t>
      </w:r>
      <w:r w:rsidRPr="00977A0F">
        <w:softHyphen/>
        <w:t>лять слова (термины, профессиональные, заимст</w:t>
      </w:r>
      <w:r w:rsidRPr="00977A0F">
        <w:softHyphen/>
        <w:t>вованные и др.) в соответствии с их лексическим значением, с учетом условий и задач общения; тол</w:t>
      </w:r>
      <w:r w:rsidRPr="00977A0F">
        <w:softHyphen/>
        <w:t>ковать лексическое значение общеупотребитель</w:t>
      </w:r>
      <w:r w:rsidRPr="00977A0F">
        <w:softHyphen/>
        <w:t>ных слов и фразеологизмов; пользоваться различ</w:t>
      </w:r>
      <w:r w:rsidRPr="00977A0F">
        <w:softHyphen/>
        <w:t>ными видами словарей (синонимов, антонимов, иностранных слов, фразеологизмов);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5" w:right="62" w:firstLine="283"/>
        <w:jc w:val="both"/>
      </w:pPr>
      <w:r w:rsidRPr="00977A0F">
        <w:rPr>
          <w:b/>
        </w:rPr>
        <w:t>по  словообразованию</w:t>
      </w:r>
      <w:r w:rsidRPr="00977A0F">
        <w:t>: выделять морфемы на основе словообразова</w:t>
      </w:r>
      <w:r w:rsidRPr="00977A0F">
        <w:softHyphen/>
        <w:t>тельного анализа (в словах сложной структуры); составлять словообразовательную цепочку слов, включающую 3—5 звеньев; различать морфологи</w:t>
      </w:r>
      <w:r w:rsidRPr="00977A0F">
        <w:softHyphen/>
        <w:t>ческие способы образования изученных частей речи; пользоваться словообразовательными словарями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left="72" w:right="43" w:firstLine="278"/>
        <w:jc w:val="both"/>
      </w:pPr>
      <w:r w:rsidRPr="00977A0F">
        <w:rPr>
          <w:b/>
        </w:rPr>
        <w:t>по морфологии</w:t>
      </w:r>
      <w:r w:rsidRPr="00977A0F">
        <w:t>: квалифицировать слово как часть речи; образовывать и</w:t>
      </w:r>
      <w:r>
        <w:t xml:space="preserve"> употреблять формы изученных в 5</w:t>
      </w:r>
      <w:r w:rsidRPr="00977A0F">
        <w:t xml:space="preserve"> классе частей речи( имя существительное, имя прилагательное, глагол, местоимение, имя числительное) в соответствии с нормами литературного языка; определять грамма</w:t>
      </w:r>
      <w:r w:rsidRPr="00977A0F">
        <w:softHyphen/>
        <w:t>тические признаки изученных частей речи (напри</w:t>
      </w:r>
      <w:r w:rsidRPr="00977A0F">
        <w:softHyphen/>
        <w:t>мер, при решении орфографических задач);</w:t>
      </w:r>
    </w:p>
    <w:p w:rsidR="00A46534" w:rsidRPr="00F7274A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left="72" w:right="19" w:firstLine="278"/>
        <w:jc w:val="both"/>
      </w:pPr>
      <w:r w:rsidRPr="00977A0F">
        <w:rPr>
          <w:b/>
        </w:rPr>
        <w:t>по орфографии</w:t>
      </w:r>
      <w:r w:rsidRPr="00977A0F">
        <w:t>: характеризовать изучен</w:t>
      </w:r>
      <w:r w:rsidRPr="00977A0F">
        <w:softHyphen/>
        <w:t>ные орфограммы и объяснять написание слов; пра</w:t>
      </w:r>
      <w:r w:rsidRPr="00977A0F">
        <w:softHyphen/>
        <w:t>вильно писать слова, написание которых подчиня</w:t>
      </w:r>
      <w:r w:rsidRPr="00977A0F">
        <w:softHyphen/>
        <w:t>ется правилам, изученным в 6 классе, а также сло</w:t>
      </w:r>
      <w:r w:rsidRPr="00977A0F">
        <w:softHyphen/>
        <w:t>ва с непроверяемыми орфограммами, написание которых отрабатывается в словарном порядке, сво</w:t>
      </w:r>
      <w:r w:rsidRPr="00977A0F">
        <w:softHyphen/>
        <w:t>бодно пользоваться орфографическим словарем;</w:t>
      </w:r>
    </w:p>
    <w:p w:rsidR="00A46534" w:rsidRPr="00977A0F" w:rsidRDefault="00A46534" w:rsidP="00A46534">
      <w:pPr>
        <w:shd w:val="clear" w:color="auto" w:fill="FFFFFF"/>
        <w:spacing w:before="10"/>
        <w:ind w:right="10"/>
        <w:jc w:val="both"/>
        <w:rPr>
          <w:b/>
          <w:spacing w:val="52"/>
        </w:rPr>
      </w:pPr>
      <w:r w:rsidRPr="00977A0F">
        <w:rPr>
          <w:b/>
          <w:spacing w:val="52"/>
        </w:rPr>
        <w:t xml:space="preserve">Речь </w:t>
      </w:r>
    </w:p>
    <w:p w:rsidR="00A46534" w:rsidRPr="00F7274A" w:rsidRDefault="00A46534" w:rsidP="00A46534">
      <w:pPr>
        <w:jc w:val="both"/>
      </w:pPr>
      <w:r w:rsidRPr="00977A0F">
        <w:rPr>
          <w:b/>
          <w:i/>
          <w:iCs/>
        </w:rPr>
        <w:t>аудирование и чтение:</w:t>
      </w:r>
      <w:r w:rsidRPr="00977A0F">
        <w:rPr>
          <w:i/>
          <w:iCs/>
        </w:rPr>
        <w:br/>
        <w:t>-</w:t>
      </w:r>
      <w:r w:rsidRPr="00977A0F">
        <w:t xml:space="preserve">понимать информации устного и письменного сообщения (цели, темы текста,  основной и дополнительной информации); </w:t>
      </w:r>
      <w:r w:rsidRPr="00977A0F">
        <w:br/>
        <w:t xml:space="preserve">-  владеть разными видами чтения (просмотровым, ознакомительным, изучающим) текстов разных стилей и жанров; </w:t>
      </w:r>
      <w:r w:rsidRPr="00977A0F">
        <w:br/>
        <w:t xml:space="preserve">- владеть умениями информационной переработки прочитанного текста (план, тезисы); приемами работы с книгой, периодическими изданиями; </w:t>
      </w:r>
      <w:r w:rsidRPr="00977A0F">
        <w:br/>
        <w:t xml:space="preserve">-  свободно пользоваться словарями различных типов, справочной литературой, в том числе и на электронных носителях; </w:t>
      </w:r>
      <w:r w:rsidRPr="00977A0F">
        <w:br/>
        <w:t xml:space="preserve">-  воспринимать на слух текстов разных сталей и жанров; владение различными видами аудирования (с полным пониманием аудиотекста, с пониманием его основного содержания,  с выборочным извлечением информации); </w:t>
      </w:r>
      <w:r w:rsidRPr="00977A0F">
        <w:br/>
        <w:t xml:space="preserve">-  сравнивать речевые высказывании с точки зрения их содержания, принадлежности к определенной функциональной разновидности языка и использованных языковых средств; </w:t>
      </w:r>
      <w:r w:rsidRPr="00977A0F">
        <w:br/>
      </w:r>
      <w:r w:rsidRPr="00977A0F">
        <w:rPr>
          <w:b/>
          <w:i/>
          <w:iCs/>
        </w:rPr>
        <w:t>говорение и письмо:</w:t>
      </w:r>
      <w:r w:rsidRPr="00977A0F">
        <w:rPr>
          <w:i/>
          <w:iCs/>
        </w:rPr>
        <w:br/>
      </w:r>
      <w:r w:rsidRPr="00977A0F">
        <w:t xml:space="preserve">- воспроизводить в устной и письменной форме прослушанный или прочитанный текст с заданной </w:t>
      </w:r>
      <w:r w:rsidRPr="00977A0F">
        <w:rPr>
          <w:i/>
          <w:iCs/>
        </w:rPr>
        <w:t xml:space="preserve">степенью </w:t>
      </w:r>
      <w:r w:rsidRPr="00977A0F">
        <w:t xml:space="preserve">свернутости (пересказ, план, тезисы); </w:t>
      </w:r>
      <w:r w:rsidRPr="00977A0F">
        <w:br/>
        <w:t xml:space="preserve">-  излагать свои мысли в устной и письменной форме, соблюдать нормы построения текста (логичность, последовательность, связность, соответствие теме и др); адекватно выражать свое отношение к фактам и явлениям окружающей действительности, к прочитанному, услышанному, увиденному; </w:t>
      </w:r>
      <w:r w:rsidRPr="00977A0F">
        <w:br/>
        <w:t xml:space="preserve">- 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 </w:t>
      </w:r>
      <w:r w:rsidRPr="00977A0F">
        <w:br/>
        <w:t>- соблюдать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</w:t>
      </w:r>
    </w:p>
    <w:p w:rsidR="00A46534" w:rsidRPr="00EB6AD4" w:rsidRDefault="00A46534" w:rsidP="00EB6AD4">
      <w:pPr>
        <w:pStyle w:val="a4"/>
        <w:spacing w:before="0" w:beforeAutospacing="0" w:after="0" w:afterAutospacing="0"/>
        <w:ind w:firstLine="709"/>
        <w:jc w:val="both"/>
        <w:rPr>
          <w:rStyle w:val="a7"/>
          <w:b w:val="0"/>
          <w:sz w:val="24"/>
          <w:szCs w:val="24"/>
        </w:rPr>
      </w:pPr>
    </w:p>
    <w:p w:rsidR="00AB1125" w:rsidRPr="00977A0F" w:rsidRDefault="00AB1125" w:rsidP="00BD0117">
      <w:pPr>
        <w:pStyle w:val="21"/>
        <w:shd w:val="clear" w:color="auto" w:fill="auto"/>
        <w:spacing w:before="0" w:line="240" w:lineRule="auto"/>
        <w:rPr>
          <w:rStyle w:val="a7"/>
          <w:sz w:val="24"/>
          <w:szCs w:val="24"/>
        </w:rPr>
      </w:pPr>
      <w:r w:rsidRPr="00977A0F">
        <w:rPr>
          <w:rStyle w:val="a7"/>
          <w:sz w:val="24"/>
          <w:szCs w:val="24"/>
        </w:rPr>
        <w:t xml:space="preserve">Личностные,  метапредметные и предметные результаты освоения  учебного предмета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rPr>
          <w:sz w:val="24"/>
          <w:szCs w:val="24"/>
        </w:rPr>
      </w:pPr>
      <w:r w:rsidRPr="00A732E8">
        <w:rPr>
          <w:rStyle w:val="a7"/>
          <w:sz w:val="24"/>
          <w:szCs w:val="24"/>
        </w:rPr>
        <w:t>Личностными</w:t>
      </w:r>
      <w:r>
        <w:rPr>
          <w:sz w:val="24"/>
          <w:szCs w:val="24"/>
        </w:rPr>
        <w:t xml:space="preserve">результатами изучения русского языка в 5 классе </w:t>
      </w:r>
      <w:r w:rsidRPr="0071533C">
        <w:rPr>
          <w:sz w:val="24"/>
          <w:szCs w:val="24"/>
        </w:rPr>
        <w:t>являются:понимание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</w:t>
      </w:r>
      <w:r>
        <w:rPr>
          <w:sz w:val="24"/>
          <w:szCs w:val="24"/>
        </w:rPr>
        <w:t xml:space="preserve">ения школьного образования; </w:t>
      </w:r>
      <w:r w:rsidRPr="0071533C">
        <w:rPr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</w:t>
      </w:r>
      <w:r>
        <w:rPr>
          <w:sz w:val="24"/>
          <w:szCs w:val="24"/>
        </w:rPr>
        <w:t xml:space="preserve">вому самосовершенствованию; </w:t>
      </w:r>
      <w:r w:rsidRPr="0071533C">
        <w:rPr>
          <w:sz w:val="24"/>
          <w:szCs w:val="24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b/>
          <w:bCs/>
          <w:sz w:val="24"/>
          <w:szCs w:val="24"/>
        </w:rPr>
        <w:t xml:space="preserve">Метапредметными результатами </w:t>
      </w:r>
      <w:r w:rsidRPr="0071533C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 xml:space="preserve">русского языка в 5 классе являются: </w:t>
      </w:r>
      <w:r w:rsidRPr="0071533C">
        <w:rPr>
          <w:sz w:val="24"/>
          <w:szCs w:val="24"/>
        </w:rPr>
        <w:t>владение всеми в</w:t>
      </w:r>
      <w:r>
        <w:rPr>
          <w:sz w:val="24"/>
          <w:szCs w:val="24"/>
        </w:rPr>
        <w:t xml:space="preserve">идами речевой деятельности: </w:t>
      </w:r>
      <w:r w:rsidRPr="0071533C">
        <w:rPr>
          <w:sz w:val="24"/>
          <w:szCs w:val="24"/>
        </w:rPr>
        <w:t>адекватное понимание информации устног</w:t>
      </w:r>
      <w:r>
        <w:rPr>
          <w:sz w:val="24"/>
          <w:szCs w:val="24"/>
        </w:rPr>
        <w:t xml:space="preserve">о и письменного сообщения; </w:t>
      </w:r>
      <w:r w:rsidRPr="0071533C">
        <w:rPr>
          <w:sz w:val="24"/>
          <w:szCs w:val="24"/>
        </w:rPr>
        <w:t>владение разными видами чтения; способность извлекать информацию из различных источников, включая средства массовой информации, компактдиски учебного назначения, ресурсы Интернета;                                                                                      овладение приемами отбора и систематизации материала на определенную тему; умение вести самостоятельный поиск информации, ее анализ и отбор;способность к преобразованию, сохранению и передаче информации, полученной в результате чтения или аудирования, в том числе и с помощью технических средств и</w:t>
      </w:r>
      <w:r>
        <w:rPr>
          <w:sz w:val="24"/>
          <w:szCs w:val="24"/>
        </w:rPr>
        <w:t xml:space="preserve"> информационных технологий; </w:t>
      </w:r>
      <w:r w:rsidRPr="0071533C">
        <w:rPr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</w:t>
      </w:r>
      <w:r>
        <w:rPr>
          <w:sz w:val="24"/>
          <w:szCs w:val="24"/>
        </w:rPr>
        <w:t xml:space="preserve"> устной и письменной форме; </w:t>
      </w:r>
      <w:r w:rsidRPr="0071533C">
        <w:rPr>
          <w:sz w:val="24"/>
          <w:szCs w:val="24"/>
        </w:rPr>
        <w:t>способность свободно, правильно излагать свои мысли в устной и письменной фор</w:t>
      </w:r>
      <w:r>
        <w:rPr>
          <w:sz w:val="24"/>
          <w:szCs w:val="24"/>
        </w:rPr>
        <w:t>ме;</w:t>
      </w:r>
      <w:r w:rsidRPr="0071533C">
        <w:rPr>
          <w:sz w:val="24"/>
          <w:szCs w:val="24"/>
        </w:rPr>
        <w:t xml:space="preserve">умение выступать перед аудиторией сверстников с небольшими сообщениями, </w:t>
      </w:r>
      <w:r>
        <w:rPr>
          <w:sz w:val="24"/>
          <w:szCs w:val="24"/>
        </w:rPr>
        <w:t xml:space="preserve">докладом; </w:t>
      </w:r>
      <w:r w:rsidRPr="0071533C">
        <w:rPr>
          <w:sz w:val="24"/>
          <w:szCs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</w:t>
      </w:r>
      <w:r>
        <w:rPr>
          <w:sz w:val="24"/>
          <w:szCs w:val="24"/>
        </w:rPr>
        <w:t>языка, литературы и др.),</w:t>
      </w:r>
      <w:r w:rsidRPr="0071533C">
        <w:rPr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</w:t>
      </w:r>
      <w:r w:rsidRPr="0071533C">
        <w:rPr>
          <w:iCs/>
          <w:sz w:val="24"/>
          <w:szCs w:val="24"/>
        </w:rPr>
        <w:t xml:space="preserve">поведения </w:t>
      </w:r>
      <w:r w:rsidRPr="0071533C">
        <w:rPr>
          <w:sz w:val="24"/>
          <w:szCs w:val="24"/>
        </w:rPr>
        <w:t xml:space="preserve">в различных ситуациях формального и неформальногомежличностного и межкультурного общения.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b/>
          <w:sz w:val="24"/>
          <w:szCs w:val="24"/>
        </w:rPr>
        <w:t xml:space="preserve">Предметными результатами </w:t>
      </w:r>
      <w:r w:rsidRPr="0071533C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 xml:space="preserve">русского языка в 5 классе являются: </w:t>
      </w:r>
      <w:r w:rsidRPr="0071533C">
        <w:rPr>
          <w:sz w:val="24"/>
          <w:szCs w:val="24"/>
        </w:rPr>
        <w:t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</w:t>
      </w:r>
      <w:r>
        <w:rPr>
          <w:sz w:val="24"/>
          <w:szCs w:val="24"/>
        </w:rPr>
        <w:t xml:space="preserve">ловека и общества; </w:t>
      </w:r>
      <w:r w:rsidRPr="0071533C">
        <w:rPr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  при получении образовании, а также роли русского языка </w:t>
      </w:r>
      <w:r>
        <w:rPr>
          <w:sz w:val="24"/>
          <w:szCs w:val="24"/>
        </w:rPr>
        <w:t xml:space="preserve">в процессе самообразования; </w:t>
      </w:r>
      <w:r w:rsidRPr="0071533C">
        <w:rPr>
          <w:sz w:val="24"/>
          <w:szCs w:val="24"/>
        </w:rPr>
        <w:t xml:space="preserve">владение всеми видами речевой деятельности: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i/>
          <w:iCs/>
          <w:sz w:val="24"/>
          <w:szCs w:val="24"/>
        </w:rPr>
        <w:t xml:space="preserve">аудирование и чтение: </w:t>
      </w:r>
      <w:r w:rsidRPr="0071533C">
        <w:rPr>
          <w:sz w:val="24"/>
          <w:szCs w:val="24"/>
        </w:rPr>
        <w:t>адекватное понимание информации устного и письменного сообщения (цели, темы текста,  основной и дополнительной информации); владение разными видами чтения (просмотровым, ознакомительным, изучающим) текст</w:t>
      </w:r>
      <w:r>
        <w:rPr>
          <w:sz w:val="24"/>
          <w:szCs w:val="24"/>
        </w:rPr>
        <w:t xml:space="preserve">ов разных стилей и жанров; </w:t>
      </w:r>
      <w:r w:rsidRPr="0071533C">
        <w:rPr>
          <w:sz w:val="24"/>
          <w:szCs w:val="24"/>
        </w:rPr>
        <w:t>владение умениями информационной переработки прочитанного текста (план, тезисы); приемами работы с книго</w:t>
      </w:r>
      <w:r>
        <w:rPr>
          <w:sz w:val="24"/>
          <w:szCs w:val="24"/>
        </w:rPr>
        <w:t>й, периодическими изданиями;</w:t>
      </w:r>
      <w:r w:rsidRPr="0071533C">
        <w:rPr>
          <w:sz w:val="24"/>
          <w:szCs w:val="24"/>
        </w:rPr>
        <w:t>способность свободно пользоваться словарями различных типов, справочной литературой, в том числе</w:t>
      </w:r>
      <w:r>
        <w:rPr>
          <w:sz w:val="24"/>
          <w:szCs w:val="24"/>
        </w:rPr>
        <w:t xml:space="preserve"> и на электронных носителях;</w:t>
      </w:r>
      <w:r w:rsidRPr="0071533C">
        <w:rPr>
          <w:sz w:val="24"/>
          <w:szCs w:val="24"/>
        </w:rPr>
        <w:t xml:space="preserve">адекватное восприятие на слух текстов разных сталей и жанров; владение различными видами аудирования (с полным пониманием аудиотекста, с пониманием его основного содержания,  с выборочным извлечением информации);умение сравнивать речевые высказывании с точки зрения их содержания, принадлежности к определенной функциональной разновидности языка и использованных языковых средств; </w:t>
      </w:r>
    </w:p>
    <w:p w:rsidR="00AA2278" w:rsidRPr="0071533C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i/>
          <w:iCs/>
          <w:sz w:val="24"/>
          <w:szCs w:val="24"/>
        </w:rPr>
        <w:t xml:space="preserve">говорение и письмо: </w:t>
      </w:r>
      <w:r w:rsidRPr="0071533C">
        <w:rPr>
          <w:sz w:val="24"/>
          <w:szCs w:val="24"/>
        </w:rPr>
        <w:t xml:space="preserve">умение воспроизводить в устной и письменной форме прослушанный или прочитанный текст с заданной </w:t>
      </w:r>
      <w:r w:rsidRPr="0071533C">
        <w:rPr>
          <w:i/>
          <w:iCs/>
          <w:sz w:val="24"/>
          <w:szCs w:val="24"/>
        </w:rPr>
        <w:t xml:space="preserve">степенью </w:t>
      </w:r>
      <w:r w:rsidRPr="0071533C">
        <w:rPr>
          <w:sz w:val="24"/>
          <w:szCs w:val="24"/>
        </w:rPr>
        <w:t>свернутос</w:t>
      </w:r>
      <w:r>
        <w:rPr>
          <w:sz w:val="24"/>
          <w:szCs w:val="24"/>
        </w:rPr>
        <w:t xml:space="preserve">ти (пересказ, план, тезисы); </w:t>
      </w:r>
      <w:r w:rsidRPr="0071533C">
        <w:rPr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</w:t>
      </w:r>
      <w:r>
        <w:rPr>
          <w:sz w:val="24"/>
          <w:szCs w:val="24"/>
        </w:rPr>
        <w:t>.</w:t>
      </w:r>
      <w:r w:rsidRPr="0071533C">
        <w:rPr>
          <w:sz w:val="24"/>
          <w:szCs w:val="24"/>
        </w:rPr>
        <w:t xml:space="preserve">); адекватно выражать свое отношение к фактам и явлениям </w:t>
      </w:r>
      <w:r w:rsidRPr="0071533C">
        <w:rPr>
          <w:sz w:val="24"/>
          <w:szCs w:val="24"/>
        </w:rPr>
        <w:lastRenderedPageBreak/>
        <w:t>окружающей действительности, к прочитанно</w:t>
      </w:r>
      <w:r>
        <w:rPr>
          <w:sz w:val="24"/>
          <w:szCs w:val="24"/>
        </w:rPr>
        <w:t>му, услышанному, увиденному;</w:t>
      </w:r>
      <w:r w:rsidRPr="0071533C">
        <w:rPr>
          <w:sz w:val="24"/>
          <w:szCs w:val="24"/>
        </w:rPr>
        <w:t>умение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</w:t>
      </w:r>
      <w:r>
        <w:rPr>
          <w:sz w:val="24"/>
          <w:szCs w:val="24"/>
        </w:rPr>
        <w:t xml:space="preserve">ии с коммуникативной задачей; </w:t>
      </w:r>
      <w:r w:rsidRPr="0071533C">
        <w:rPr>
          <w:sz w:val="24"/>
          <w:szCs w:val="24"/>
        </w:rPr>
        <w:t xml:space="preserve"> владение различными видами монолога и диалога; выступление перед аудиторией сверстников с неболь</w:t>
      </w:r>
      <w:r>
        <w:rPr>
          <w:sz w:val="24"/>
          <w:szCs w:val="24"/>
        </w:rPr>
        <w:t>шими сообщениями, докладом;с</w:t>
      </w:r>
      <w:r w:rsidRPr="0071533C">
        <w:rPr>
          <w:sz w:val="24"/>
          <w:szCs w:val="24"/>
        </w:rPr>
        <w:t xml:space="preserve">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пунктуации;способность участвовать в речевом общении с соблюдением норм речевого этикета; уместно пользоваться внеязыковыми средствами общения (жестами, мимикой) в различных жизненных </w:t>
      </w:r>
      <w:r>
        <w:rPr>
          <w:sz w:val="24"/>
          <w:szCs w:val="24"/>
        </w:rPr>
        <w:t>ситуациях общения;</w:t>
      </w:r>
      <w:r w:rsidRPr="0071533C">
        <w:rPr>
          <w:sz w:val="24"/>
          <w:szCs w:val="24"/>
        </w:rPr>
        <w:t>осуществление речевого самоконтроля; способность оценивать свою речь с точки зрения ее содержания, языкового оформления и эффективности в достижении постав</w:t>
      </w:r>
      <w:r>
        <w:rPr>
          <w:sz w:val="24"/>
          <w:szCs w:val="24"/>
        </w:rPr>
        <w:t>ленных коммуникативны</w:t>
      </w:r>
      <w:r w:rsidRPr="0071533C">
        <w:rPr>
          <w:sz w:val="24"/>
          <w:szCs w:val="24"/>
        </w:rPr>
        <w:t>х задач; умение находить грамматические и речевые ошибки, недочеты, исправлять их; совершенствовать и редактировать собственные тексты; усвоение основ научных знаний о родном языке; понимание взаимосвязи его уров</w:t>
      </w:r>
      <w:r>
        <w:rPr>
          <w:sz w:val="24"/>
          <w:szCs w:val="24"/>
        </w:rPr>
        <w:t xml:space="preserve">ней и единиц;  </w:t>
      </w:r>
      <w:r w:rsidRPr="0071533C">
        <w:rPr>
          <w:sz w:val="24"/>
          <w:szCs w:val="24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 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предложения: анализ текста с точки зрения его содержания,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Требования к знаниям, умениям и навыкам учащихся по русскому языку за курс 5 класса</w:t>
      </w:r>
    </w:p>
    <w:p w:rsidR="00903B9B" w:rsidRPr="00857FF3" w:rsidRDefault="00903B9B" w:rsidP="00BD0117">
      <w:pPr>
        <w:jc w:val="both"/>
      </w:pPr>
      <w:r w:rsidRPr="00857FF3">
        <w:t xml:space="preserve">Учащиеся должны знать определение основных изученных в 5 классе языковых явлений и речеведческих понятий, орфографических и пунктуационных правил. 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РЕЧЕВАЯ ДЕЯТЕЛЬНОСТЬ:</w:t>
      </w:r>
    </w:p>
    <w:p w:rsidR="00903B9B" w:rsidRPr="00857FF3" w:rsidRDefault="00903B9B" w:rsidP="00BD0117">
      <w:pPr>
        <w:jc w:val="both"/>
      </w:pPr>
      <w:r w:rsidRPr="00857FF3">
        <w:t>АУДИРОВАНИЕ:</w:t>
      </w:r>
    </w:p>
    <w:p w:rsidR="00903B9B" w:rsidRPr="00857FF3" w:rsidRDefault="00903B9B" w:rsidP="00BD0117">
      <w:pPr>
        <w:jc w:val="both"/>
      </w:pPr>
      <w:r w:rsidRPr="00857FF3">
        <w:t>- понимать основное содержание небольшого по объему научно-учебного и художественного текста, воспринимаемого на слух;</w:t>
      </w:r>
    </w:p>
    <w:p w:rsidR="00903B9B" w:rsidRPr="00857FF3" w:rsidRDefault="00903B9B" w:rsidP="00BD0117">
      <w:pPr>
        <w:jc w:val="both"/>
      </w:pPr>
      <w:r w:rsidRPr="00857FF3">
        <w:t>- выделять основную мысль, структурные части исходного текста;</w:t>
      </w:r>
    </w:p>
    <w:p w:rsidR="00903B9B" w:rsidRPr="00857FF3" w:rsidRDefault="00903B9B" w:rsidP="00BD0117">
      <w:pPr>
        <w:jc w:val="both"/>
      </w:pPr>
      <w:r w:rsidRPr="00857FF3">
        <w:t>ЧТЕНИЕ:</w:t>
      </w:r>
    </w:p>
    <w:p w:rsidR="00903B9B" w:rsidRPr="00857FF3" w:rsidRDefault="00903B9B" w:rsidP="00BD0117">
      <w:pPr>
        <w:jc w:val="both"/>
      </w:pPr>
      <w:r w:rsidRPr="00857FF3">
        <w:t>- владеть техникой чтения;</w:t>
      </w:r>
    </w:p>
    <w:p w:rsidR="00903B9B" w:rsidRPr="00857FF3" w:rsidRDefault="00903B9B" w:rsidP="00BD0117">
      <w:pPr>
        <w:jc w:val="both"/>
      </w:pPr>
      <w:r w:rsidRPr="00857FF3">
        <w:t>- выделять в тексте главную и второстепенную информацию;</w:t>
      </w:r>
    </w:p>
    <w:p w:rsidR="00903B9B" w:rsidRPr="00857FF3" w:rsidRDefault="00903B9B" w:rsidP="00BD0117">
      <w:pPr>
        <w:jc w:val="both"/>
      </w:pPr>
      <w:r w:rsidRPr="00857FF3">
        <w:t>- разбивать текст на смысловые части и составлять простой план;</w:t>
      </w:r>
    </w:p>
    <w:p w:rsidR="00903B9B" w:rsidRPr="00857FF3" w:rsidRDefault="00903B9B" w:rsidP="00BD0117">
      <w:pPr>
        <w:jc w:val="both"/>
      </w:pPr>
      <w:r w:rsidRPr="00857FF3">
        <w:t>- отвечать на вопросы по содержанию прочитанного текста;</w:t>
      </w:r>
    </w:p>
    <w:p w:rsidR="00903B9B" w:rsidRPr="00857FF3" w:rsidRDefault="00903B9B" w:rsidP="00BD0117">
      <w:pPr>
        <w:jc w:val="both"/>
      </w:pPr>
      <w:r w:rsidRPr="00857FF3">
        <w:t>- владеть ознакомительным и изучающим видами чтения;</w:t>
      </w:r>
    </w:p>
    <w:p w:rsidR="00903B9B" w:rsidRPr="00857FF3" w:rsidRDefault="00903B9B" w:rsidP="00BD0117">
      <w:pPr>
        <w:jc w:val="both"/>
      </w:pPr>
      <w:r w:rsidRPr="00857FF3">
        <w:t>- прогнозировать содержание текста по заголовку, названию параграфа учебника;</w:t>
      </w:r>
    </w:p>
    <w:p w:rsidR="00903B9B" w:rsidRPr="00857FF3" w:rsidRDefault="00903B9B" w:rsidP="00BD0117">
      <w:pPr>
        <w:jc w:val="both"/>
      </w:pPr>
      <w:r w:rsidRPr="00857FF3">
        <w:t>- извлекать информацию из лингвистических словарей разных видов;</w:t>
      </w:r>
    </w:p>
    <w:p w:rsidR="00903B9B" w:rsidRPr="00857FF3" w:rsidRDefault="00903B9B" w:rsidP="00BD0117">
      <w:pPr>
        <w:jc w:val="both"/>
      </w:pPr>
      <w:r w:rsidRPr="00857FF3">
        <w:t>- правильно расставлять логические ударения, паузы;</w:t>
      </w:r>
    </w:p>
    <w:p w:rsidR="00903B9B" w:rsidRPr="00857FF3" w:rsidRDefault="00903B9B" w:rsidP="00BD0117">
      <w:pPr>
        <w:jc w:val="both"/>
      </w:pPr>
      <w:r w:rsidRPr="00857FF3">
        <w:t>- выбирать уместный тон речи при чтении текста вслух;</w:t>
      </w:r>
    </w:p>
    <w:p w:rsidR="00903B9B" w:rsidRPr="00857FF3" w:rsidRDefault="00903B9B" w:rsidP="00BD0117">
      <w:pPr>
        <w:jc w:val="both"/>
      </w:pPr>
      <w:r w:rsidRPr="00857FF3">
        <w:t>ГОВОРЕНИЕ:</w:t>
      </w:r>
    </w:p>
    <w:p w:rsidR="00903B9B" w:rsidRPr="00857FF3" w:rsidRDefault="00903B9B" w:rsidP="00BD0117">
      <w:pPr>
        <w:jc w:val="both"/>
      </w:pPr>
      <w:r w:rsidRPr="00857FF3">
        <w:t>- доказательно отвечать на вопросы учителя;</w:t>
      </w:r>
    </w:p>
    <w:p w:rsidR="00903B9B" w:rsidRPr="00857FF3" w:rsidRDefault="00903B9B" w:rsidP="00BD0117">
      <w:pPr>
        <w:jc w:val="both"/>
      </w:pPr>
      <w:r w:rsidRPr="00857FF3">
        <w:t>- подробно и сжато излагать прочитанный текст, сохраняя его строение, тип речи;</w:t>
      </w:r>
    </w:p>
    <w:p w:rsidR="00903B9B" w:rsidRPr="00857FF3" w:rsidRDefault="00903B9B" w:rsidP="00BD0117">
      <w:pPr>
        <w:jc w:val="both"/>
      </w:pPr>
      <w:r w:rsidRPr="00857FF3">
        <w:lastRenderedPageBreak/>
        <w:t>- создавать устные высказывания, раскрывая тему и развивая основную мысль;</w:t>
      </w:r>
    </w:p>
    <w:p w:rsidR="00903B9B" w:rsidRPr="00857FF3" w:rsidRDefault="00903B9B" w:rsidP="00BD0117">
      <w:pPr>
        <w:jc w:val="both"/>
      </w:pPr>
      <w:r w:rsidRPr="00857FF3">
        <w:t>- выражать свое отношение к предмету речи с помощью разнообразных языковых средств и интонации;</w:t>
      </w:r>
    </w:p>
    <w:p w:rsidR="00903B9B" w:rsidRPr="00857FF3" w:rsidRDefault="00903B9B" w:rsidP="00BD0117">
      <w:pPr>
        <w:jc w:val="both"/>
      </w:pPr>
      <w:r w:rsidRPr="00857FF3">
        <w:t>ПИСЬМО:</w:t>
      </w:r>
    </w:p>
    <w:p w:rsidR="00903B9B" w:rsidRPr="00857FF3" w:rsidRDefault="00903B9B" w:rsidP="00BD0117">
      <w:pPr>
        <w:jc w:val="both"/>
      </w:pPr>
      <w:r w:rsidRPr="00857FF3">
        <w:t>- подробно и сжато пересказывать тексты разных типов речи;</w:t>
      </w:r>
    </w:p>
    <w:p w:rsidR="00903B9B" w:rsidRPr="00857FF3" w:rsidRDefault="00903B9B" w:rsidP="00BD0117">
      <w:pPr>
        <w:jc w:val="both"/>
      </w:pPr>
      <w:r w:rsidRPr="00857FF3">
        <w:t>- создавать письменное высказывание разных типов речи;</w:t>
      </w:r>
    </w:p>
    <w:p w:rsidR="00903B9B" w:rsidRPr="00857FF3" w:rsidRDefault="00903B9B" w:rsidP="00BD0117">
      <w:pPr>
        <w:jc w:val="both"/>
      </w:pPr>
      <w:r w:rsidRPr="00857FF3">
        <w:t>- составлять план сочинения и соблюдать его в процессе письма;</w:t>
      </w:r>
    </w:p>
    <w:p w:rsidR="00903B9B" w:rsidRPr="00857FF3" w:rsidRDefault="00903B9B" w:rsidP="00BD0117">
      <w:pPr>
        <w:jc w:val="both"/>
      </w:pPr>
      <w:r w:rsidRPr="00857FF3">
        <w:t>- определять и раскрывать тему и основную мысль высказывания;</w:t>
      </w:r>
    </w:p>
    <w:p w:rsidR="00903B9B" w:rsidRPr="00857FF3" w:rsidRDefault="00903B9B" w:rsidP="00BD0117">
      <w:pPr>
        <w:jc w:val="both"/>
      </w:pPr>
      <w:r w:rsidRPr="00857FF3">
        <w:t>- делить текст на абзацы;</w:t>
      </w:r>
    </w:p>
    <w:p w:rsidR="00903B9B" w:rsidRPr="00857FF3" w:rsidRDefault="00903B9B" w:rsidP="00BD0117">
      <w:pPr>
        <w:jc w:val="both"/>
      </w:pPr>
      <w:r w:rsidRPr="00857FF3">
        <w:t>- писать небольшие по объему тексты (сочинения-миниатюры разных стилей, в том числе и научного);</w:t>
      </w:r>
    </w:p>
    <w:p w:rsidR="00903B9B" w:rsidRPr="00857FF3" w:rsidRDefault="00903B9B" w:rsidP="00BD0117">
      <w:pPr>
        <w:jc w:val="both"/>
      </w:pPr>
      <w:r w:rsidRPr="00857FF3">
        <w:t>- пользоваться разными видами словарей в процессе написания текста;</w:t>
      </w:r>
    </w:p>
    <w:p w:rsidR="00903B9B" w:rsidRPr="00857FF3" w:rsidRDefault="00903B9B" w:rsidP="00BD0117">
      <w:pPr>
        <w:jc w:val="both"/>
      </w:pPr>
      <w:r w:rsidRPr="00857FF3">
        <w:t>- выражать свое отношение к предмету речи;</w:t>
      </w:r>
    </w:p>
    <w:p w:rsidR="00903B9B" w:rsidRPr="00857FF3" w:rsidRDefault="00903B9B" w:rsidP="00BD0117">
      <w:pPr>
        <w:jc w:val="both"/>
      </w:pPr>
      <w:r w:rsidRPr="00857FF3">
        <w:t>- находить в тексте типовые фрагменты описания, повествования, рассуждения;</w:t>
      </w:r>
    </w:p>
    <w:p w:rsidR="00903B9B" w:rsidRPr="00857FF3" w:rsidRDefault="00903B9B" w:rsidP="00BD0117">
      <w:pPr>
        <w:jc w:val="both"/>
      </w:pPr>
      <w:r w:rsidRPr="00857FF3">
        <w:t>- подбирать заголовок, отражающий тему и основную мысль текста;</w:t>
      </w:r>
    </w:p>
    <w:p w:rsidR="00903B9B" w:rsidRPr="00857FF3" w:rsidRDefault="00903B9B" w:rsidP="00BD0117">
      <w:pPr>
        <w:jc w:val="both"/>
      </w:pPr>
      <w:r w:rsidRPr="00857FF3">
        <w:t>- 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903B9B" w:rsidRPr="00857FF3" w:rsidRDefault="00903B9B" w:rsidP="00BD0117">
      <w:pPr>
        <w:jc w:val="both"/>
      </w:pPr>
      <w:r w:rsidRPr="00857FF3">
        <w:t>- исправлять недочеты в содержании высказывания и его построении;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ФОНЕТИКА И ОРФОЭПИЯ:</w:t>
      </w:r>
    </w:p>
    <w:p w:rsidR="00903B9B" w:rsidRPr="00857FF3" w:rsidRDefault="00903B9B" w:rsidP="00BD0117">
      <w:pPr>
        <w:jc w:val="both"/>
      </w:pPr>
      <w:r w:rsidRPr="00857FF3">
        <w:t>- выделять в слове звуки речи; давать им фонетическую характеристику;</w:t>
      </w:r>
    </w:p>
    <w:p w:rsidR="00903B9B" w:rsidRPr="00857FF3" w:rsidRDefault="00903B9B" w:rsidP="00BD0117">
      <w:pPr>
        <w:jc w:val="both"/>
      </w:pPr>
      <w:r w:rsidRPr="00857FF3">
        <w:t>- различать ударные и безударные слоги; не смешивать звуки и буквы;</w:t>
      </w:r>
    </w:p>
    <w:p w:rsidR="00903B9B" w:rsidRPr="00857FF3" w:rsidRDefault="00903B9B" w:rsidP="00BD0117">
      <w:pPr>
        <w:jc w:val="both"/>
      </w:pPr>
      <w:r w:rsidRPr="00857FF3">
        <w:t>- использовать элементы упрощенной транскрипции для обозначения анализируемого звука и объяснения написания слова;</w:t>
      </w:r>
    </w:p>
    <w:p w:rsidR="00903B9B" w:rsidRPr="00857FF3" w:rsidRDefault="00903B9B" w:rsidP="00BD0117">
      <w:pPr>
        <w:jc w:val="both"/>
      </w:pPr>
      <w:r w:rsidRPr="00857FF3">
        <w:t>- находить в художественном тексте явления звукописи;</w:t>
      </w:r>
    </w:p>
    <w:p w:rsidR="00903B9B" w:rsidRPr="00857FF3" w:rsidRDefault="00903B9B" w:rsidP="00BD0117">
      <w:pPr>
        <w:jc w:val="both"/>
      </w:pPr>
      <w:r w:rsidRPr="00857FF3">
        <w:t>- 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903B9B" w:rsidRPr="00857FF3" w:rsidRDefault="00903B9B" w:rsidP="00BD0117">
      <w:pPr>
        <w:jc w:val="both"/>
      </w:pPr>
      <w:r w:rsidRPr="00857FF3">
        <w:t>- работать с орфоэпическим словарем;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ГРАФИКА:</w:t>
      </w:r>
    </w:p>
    <w:p w:rsidR="00903B9B" w:rsidRPr="00857FF3" w:rsidRDefault="00903B9B" w:rsidP="00BD0117">
      <w:pPr>
        <w:jc w:val="both"/>
      </w:pPr>
      <w:r w:rsidRPr="00857FF3">
        <w:t>- правильно произносить названия букв русского алфавита;</w:t>
      </w:r>
    </w:p>
    <w:p w:rsidR="00903B9B" w:rsidRPr="00857FF3" w:rsidRDefault="00903B9B" w:rsidP="00BD0117">
      <w:pPr>
        <w:jc w:val="both"/>
      </w:pPr>
      <w:r w:rsidRPr="00857FF3">
        <w:t>- свободно пользоваться алфавитом, работая со словарями;</w:t>
      </w:r>
    </w:p>
    <w:p w:rsidR="00903B9B" w:rsidRPr="00857FF3" w:rsidRDefault="00903B9B" w:rsidP="00BD0117">
      <w:pPr>
        <w:jc w:val="both"/>
      </w:pPr>
      <w:r w:rsidRPr="00857FF3">
        <w:t>- проводить сопоставительный анализ звукового и буквенного состава слова;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МОРФЕМИКА:</w:t>
      </w:r>
    </w:p>
    <w:p w:rsidR="00903B9B" w:rsidRPr="00857FF3" w:rsidRDefault="00903B9B" w:rsidP="00BD0117">
      <w:pPr>
        <w:jc w:val="both"/>
      </w:pPr>
      <w:r w:rsidRPr="00857FF3">
        <w:t>- выделять морфемы на основе смыслового анализа слова;</w:t>
      </w:r>
    </w:p>
    <w:p w:rsidR="00903B9B" w:rsidRPr="00857FF3" w:rsidRDefault="00903B9B" w:rsidP="00BD0117">
      <w:pPr>
        <w:jc w:val="both"/>
      </w:pPr>
      <w:r w:rsidRPr="00857FF3">
        <w:t>- подбирать однокоренные слова с учетом значения слова;</w:t>
      </w:r>
    </w:p>
    <w:p w:rsidR="00903B9B" w:rsidRPr="00857FF3" w:rsidRDefault="00903B9B" w:rsidP="00BD0117">
      <w:pPr>
        <w:jc w:val="both"/>
      </w:pPr>
      <w:r w:rsidRPr="00857FF3">
        <w:t>- учитывать различия в значении однокоренных слов, вносимые приставками и суффиксами;</w:t>
      </w:r>
    </w:p>
    <w:p w:rsidR="00903B9B" w:rsidRPr="00857FF3" w:rsidRDefault="00903B9B" w:rsidP="00BD0117">
      <w:pPr>
        <w:jc w:val="both"/>
      </w:pPr>
      <w:r w:rsidRPr="00857FF3">
        <w:t>- пользоваться словарем значения морфем и словарем морфемного строения слов;</w:t>
      </w:r>
    </w:p>
    <w:p w:rsidR="00903B9B" w:rsidRPr="00857FF3" w:rsidRDefault="00903B9B" w:rsidP="00BD0117">
      <w:pPr>
        <w:jc w:val="both"/>
      </w:pPr>
      <w:r w:rsidRPr="00857FF3">
        <w:t>- объяснять особенности использования слов с эмоционально-оценочными суффиксами в художественных текстах;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ЛЕКСИКОЛОГИЯ:</w:t>
      </w:r>
    </w:p>
    <w:p w:rsidR="00903B9B" w:rsidRPr="00857FF3" w:rsidRDefault="00903B9B" w:rsidP="00BD0117">
      <w:pPr>
        <w:jc w:val="both"/>
      </w:pPr>
      <w:r w:rsidRPr="00857FF3">
        <w:t>- 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903B9B" w:rsidRPr="00857FF3" w:rsidRDefault="00903B9B" w:rsidP="00BD0117">
      <w:pPr>
        <w:jc w:val="both"/>
      </w:pPr>
      <w:r w:rsidRPr="00857FF3">
        <w:t>- пользоваться толковым словарем для определения и уточнения лексического значения слова, словарями синонимов, антонимов;</w:t>
      </w:r>
    </w:p>
    <w:p w:rsidR="00903B9B" w:rsidRPr="00857FF3" w:rsidRDefault="00903B9B" w:rsidP="00BD0117">
      <w:pPr>
        <w:jc w:val="both"/>
      </w:pPr>
      <w:r w:rsidRPr="00857FF3">
        <w:lastRenderedPageBreak/>
        <w:t>- распределять слова на тематические группы;</w:t>
      </w:r>
    </w:p>
    <w:p w:rsidR="00903B9B" w:rsidRPr="00857FF3" w:rsidRDefault="00903B9B" w:rsidP="00BD0117">
      <w:pPr>
        <w:jc w:val="both"/>
      </w:pPr>
      <w:r w:rsidRPr="00857FF3">
        <w:t>- употреблять слова в соответствии с их лексическим значением;</w:t>
      </w:r>
    </w:p>
    <w:p w:rsidR="00903B9B" w:rsidRPr="00857FF3" w:rsidRDefault="00903B9B" w:rsidP="00BD0117">
      <w:pPr>
        <w:jc w:val="both"/>
      </w:pPr>
      <w:r w:rsidRPr="00857FF3">
        <w:t>- различать прямое и переносное значение слов;</w:t>
      </w:r>
    </w:p>
    <w:p w:rsidR="00903B9B" w:rsidRPr="00857FF3" w:rsidRDefault="00903B9B" w:rsidP="00BD0117">
      <w:pPr>
        <w:jc w:val="both"/>
      </w:pPr>
      <w:r w:rsidRPr="00857FF3">
        <w:t>- отличать омонимы от многозначных слов;</w:t>
      </w:r>
    </w:p>
    <w:p w:rsidR="00903B9B" w:rsidRPr="00857FF3" w:rsidRDefault="00903B9B" w:rsidP="00BD0117">
      <w:pPr>
        <w:jc w:val="both"/>
      </w:pPr>
      <w:r w:rsidRPr="00857FF3">
        <w:t>- подбирать синонимы и антонимы;</w:t>
      </w:r>
    </w:p>
    <w:p w:rsidR="00903B9B" w:rsidRPr="00857FF3" w:rsidRDefault="00903B9B" w:rsidP="00BD0117">
      <w:pPr>
        <w:jc w:val="both"/>
      </w:pPr>
      <w:r w:rsidRPr="00857FF3">
        <w:t>- выбирать из синонимического ряда наиболее точное и уместное слово;</w:t>
      </w:r>
    </w:p>
    <w:p w:rsidR="00903B9B" w:rsidRPr="00857FF3" w:rsidRDefault="00903B9B" w:rsidP="00BD0117">
      <w:pPr>
        <w:jc w:val="both"/>
      </w:pPr>
      <w:r w:rsidRPr="00857FF3">
        <w:t>- находить в тексте выразительные приемы, основанные на употреблении слова в переносном значении;</w:t>
      </w:r>
    </w:p>
    <w:p w:rsidR="00903B9B" w:rsidRPr="00857FF3" w:rsidRDefault="00903B9B" w:rsidP="00BD0117">
      <w:pPr>
        <w:jc w:val="both"/>
      </w:pPr>
      <w:r w:rsidRPr="00857FF3">
        <w:t>- владеть наиболее употребительными оборотами русского речевого этикета;</w:t>
      </w:r>
    </w:p>
    <w:p w:rsidR="00903B9B" w:rsidRPr="00857FF3" w:rsidRDefault="00903B9B" w:rsidP="00BD0117">
      <w:pPr>
        <w:jc w:val="both"/>
      </w:pPr>
      <w:r w:rsidRPr="00857FF3">
        <w:t>- использовать синонимы как средство связи предложений в тексте и как средство устранения неоправданного повтора;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МОРФОЛОГИЯ:</w:t>
      </w:r>
    </w:p>
    <w:p w:rsidR="00903B9B" w:rsidRPr="00857FF3" w:rsidRDefault="00903B9B" w:rsidP="00BD0117">
      <w:pPr>
        <w:jc w:val="both"/>
      </w:pPr>
      <w:r w:rsidRPr="00857FF3">
        <w:t>- различать части речи;</w:t>
      </w:r>
    </w:p>
    <w:p w:rsidR="00903B9B" w:rsidRPr="00857FF3" w:rsidRDefault="00903B9B" w:rsidP="00BD0117">
      <w:pPr>
        <w:jc w:val="both"/>
      </w:pPr>
      <w:r w:rsidRPr="00857FF3">
        <w:t>- правильно указывать морфологические признаки имен существительных, прилагательных, глаголов;</w:t>
      </w:r>
    </w:p>
    <w:p w:rsidR="00903B9B" w:rsidRPr="00857FF3" w:rsidRDefault="00903B9B" w:rsidP="00BD0117">
      <w:pPr>
        <w:jc w:val="both"/>
      </w:pPr>
      <w:r w:rsidRPr="00857FF3">
        <w:t>- уметь склонять, спрягать, образовывать формы времени и т.п.;</w:t>
      </w:r>
    </w:p>
    <w:p w:rsidR="00903B9B" w:rsidRPr="00857FF3" w:rsidRDefault="00903B9B" w:rsidP="00BD0117">
      <w:pPr>
        <w:jc w:val="both"/>
      </w:pPr>
      <w:r w:rsidRPr="00857FF3">
        <w:t>- правильно, уместно и выразительно употреблять слова изученных частей речи;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ОРФОГРАФИЯ:</w:t>
      </w:r>
    </w:p>
    <w:p w:rsidR="00903B9B" w:rsidRPr="00857FF3" w:rsidRDefault="00903B9B" w:rsidP="00BD0117">
      <w:pPr>
        <w:jc w:val="both"/>
      </w:pPr>
      <w:r w:rsidRPr="00857FF3">
        <w:t>- находить орфограммы в морфемах;</w:t>
      </w:r>
    </w:p>
    <w:p w:rsidR="00903B9B" w:rsidRPr="00857FF3" w:rsidRDefault="00903B9B" w:rsidP="00BD0117">
      <w:pPr>
        <w:jc w:val="both"/>
      </w:pPr>
      <w:r w:rsidRPr="00857FF3">
        <w:t>- группировать слова по видам орфограмм;</w:t>
      </w:r>
    </w:p>
    <w:p w:rsidR="00903B9B" w:rsidRPr="00857FF3" w:rsidRDefault="00903B9B" w:rsidP="00BD0117">
      <w:pPr>
        <w:jc w:val="both"/>
      </w:pPr>
      <w:r w:rsidRPr="00857FF3">
        <w:t>- владеть правильным способом подбора однокоренных слов, а также приемами применения изученных правил орфографии;</w:t>
      </w:r>
    </w:p>
    <w:p w:rsidR="00903B9B" w:rsidRPr="00857FF3" w:rsidRDefault="00903B9B" w:rsidP="00BD0117">
      <w:pPr>
        <w:jc w:val="both"/>
      </w:pPr>
      <w:r w:rsidRPr="00857FF3">
        <w:t>- устно объяснять выбор написания и использовать на письме специальные графические обозначения;</w:t>
      </w:r>
    </w:p>
    <w:p w:rsidR="00903B9B" w:rsidRPr="00857FF3" w:rsidRDefault="00903B9B" w:rsidP="00BD0117">
      <w:pPr>
        <w:jc w:val="both"/>
      </w:pPr>
      <w:r w:rsidRPr="00857FF3">
        <w:t>- самостоятельно подбирать слова на изученные правила;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СИНТАКСИС И ПУНКТУАЦИЯ:</w:t>
      </w:r>
    </w:p>
    <w:p w:rsidR="00903B9B" w:rsidRPr="00857FF3" w:rsidRDefault="00903B9B" w:rsidP="00BD0117">
      <w:pPr>
        <w:jc w:val="both"/>
      </w:pPr>
      <w:r w:rsidRPr="00857FF3">
        <w:t>- выделять словосочетания в предложении;</w:t>
      </w:r>
    </w:p>
    <w:p w:rsidR="00903B9B" w:rsidRPr="00857FF3" w:rsidRDefault="00903B9B" w:rsidP="00BD0117">
      <w:pPr>
        <w:jc w:val="both"/>
      </w:pPr>
      <w:r w:rsidRPr="00857FF3">
        <w:t>- определять главное и зависимое слово;</w:t>
      </w:r>
    </w:p>
    <w:p w:rsidR="00903B9B" w:rsidRPr="00857FF3" w:rsidRDefault="00903B9B" w:rsidP="00BD0117">
      <w:pPr>
        <w:jc w:val="both"/>
      </w:pPr>
      <w:r w:rsidRPr="00857FF3">
        <w:t>- составлять схемы словосочетаний изученных видов и конструировать словосочетания по заданной схеме;</w:t>
      </w:r>
    </w:p>
    <w:p w:rsidR="00903B9B" w:rsidRPr="00857FF3" w:rsidRDefault="00903B9B" w:rsidP="00BD0117">
      <w:pPr>
        <w:jc w:val="both"/>
      </w:pPr>
      <w:r w:rsidRPr="00857FF3">
        <w:t>- выделять основы предложений с двумя главными членами;</w:t>
      </w:r>
    </w:p>
    <w:p w:rsidR="00903B9B" w:rsidRPr="00857FF3" w:rsidRDefault="00903B9B" w:rsidP="00BD0117">
      <w:pPr>
        <w:jc w:val="both"/>
      </w:pPr>
      <w:r w:rsidRPr="00857FF3">
        <w:t>- конструировать предложения по заданным типам грамматических основ;</w:t>
      </w:r>
    </w:p>
    <w:p w:rsidR="00903B9B" w:rsidRPr="00857FF3" w:rsidRDefault="00903B9B" w:rsidP="00BD0117">
      <w:pPr>
        <w:jc w:val="both"/>
      </w:pPr>
      <w:r w:rsidRPr="00857FF3">
        <w:t>- 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903B9B" w:rsidRPr="00857FF3" w:rsidRDefault="00903B9B" w:rsidP="00BD0117">
      <w:pPr>
        <w:jc w:val="both"/>
      </w:pPr>
      <w:r w:rsidRPr="00857FF3">
        <w:t>- составлять простые и сложные предложения изученных видов;</w:t>
      </w:r>
    </w:p>
    <w:p w:rsidR="00903B9B" w:rsidRPr="00857FF3" w:rsidRDefault="00903B9B" w:rsidP="00BD0117">
      <w:pPr>
        <w:jc w:val="both"/>
      </w:pPr>
      <w:r w:rsidRPr="00857FF3">
        <w:t>- соблюдать верную интонацию конца предложений;</w:t>
      </w:r>
    </w:p>
    <w:p w:rsidR="00903B9B" w:rsidRPr="00857FF3" w:rsidRDefault="00903B9B" w:rsidP="00BD0117">
      <w:pPr>
        <w:jc w:val="both"/>
      </w:pPr>
      <w:r w:rsidRPr="00857FF3">
        <w:t>- опознавать предложения, осложненные однородными членами, обращениями, вводными словами;</w:t>
      </w:r>
    </w:p>
    <w:p w:rsidR="00903B9B" w:rsidRPr="00857FF3" w:rsidRDefault="00903B9B" w:rsidP="00BD0117">
      <w:pPr>
        <w:jc w:val="both"/>
      </w:pPr>
      <w:r w:rsidRPr="00857FF3">
        <w:t>- находить, анализировать и конструировать предложения с прямой речью;</w:t>
      </w:r>
    </w:p>
    <w:p w:rsidR="00903B9B" w:rsidRPr="00857FF3" w:rsidRDefault="00903B9B" w:rsidP="00BD0117">
      <w:pPr>
        <w:jc w:val="both"/>
      </w:pPr>
      <w:r w:rsidRPr="00857FF3">
        <w:t>- владеть правильным способом действия при применении изученных правил пунктуации;</w:t>
      </w:r>
    </w:p>
    <w:p w:rsidR="00903B9B" w:rsidRPr="00857FF3" w:rsidRDefault="00903B9B" w:rsidP="00BD0117">
      <w:pPr>
        <w:jc w:val="both"/>
      </w:pPr>
      <w:r w:rsidRPr="00857FF3">
        <w:t>- 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903B9B" w:rsidRPr="00857FF3" w:rsidRDefault="00903B9B" w:rsidP="00BD0117">
      <w:pPr>
        <w:jc w:val="both"/>
      </w:pPr>
      <w:r w:rsidRPr="00857FF3">
        <w:t>- самостоятельно подбирать примеры на изученное пунктуационное правило.</w:t>
      </w:r>
    </w:p>
    <w:p w:rsidR="00903B9B" w:rsidRPr="00617155" w:rsidRDefault="00903B9B" w:rsidP="00BD0117">
      <w:pPr>
        <w:jc w:val="both"/>
      </w:pPr>
      <w:r w:rsidRPr="00857FF3">
        <w:rPr>
          <w:b/>
        </w:rPr>
        <w:lastRenderedPageBreak/>
        <w:t>Контроль за деятельностью</w:t>
      </w:r>
      <w:r w:rsidRPr="00857FF3">
        <w:t xml:space="preserve"> учащихся предполагается осуществлять при помощи диктантов (предупредительный, объяснительный, выборочный, графический, творческий, свободный, «Проверяю себя»), диктантов с грамматическими заданиями, тестов, комплексного анализа текста, сочинений по началу, заданному плану, иллюстрации, кадру диафильма и т.д.</w:t>
      </w:r>
    </w:p>
    <w:p w:rsidR="00AB1125" w:rsidRPr="00A46534" w:rsidRDefault="00AB1125" w:rsidP="00BD0117">
      <w:pPr>
        <w:pStyle w:val="11"/>
        <w:shd w:val="clear" w:color="auto" w:fill="auto"/>
        <w:spacing w:line="240" w:lineRule="auto"/>
        <w:ind w:firstLine="0"/>
        <w:rPr>
          <w:b/>
          <w:sz w:val="32"/>
          <w:szCs w:val="32"/>
        </w:rPr>
      </w:pPr>
      <w:r w:rsidRPr="00A46534">
        <w:rPr>
          <w:b/>
          <w:sz w:val="32"/>
          <w:szCs w:val="32"/>
        </w:rPr>
        <w:t>Содержание  учебного предмета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Язык  и  общение (2+ 1)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>Повторение</w:t>
      </w:r>
      <w:r w:rsidR="00EB6AD4">
        <w:rPr>
          <w:b/>
        </w:rPr>
        <w:t xml:space="preserve">пройденного в 1 - 4 классах </w:t>
      </w:r>
    </w:p>
    <w:p w:rsidR="00AB1125" w:rsidRPr="00977A0F" w:rsidRDefault="00AB1125" w:rsidP="00BD0117">
      <w:pPr>
        <w:ind w:firstLine="709"/>
        <w:jc w:val="both"/>
      </w:pPr>
      <w:r w:rsidRPr="00977A0F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Имя прилагательное: род, падеж, число. Правописание гласных в надежных окончаниях прилагательных.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 </w:t>
      </w:r>
    </w:p>
    <w:p w:rsidR="00AB1125" w:rsidRPr="00977A0F" w:rsidRDefault="00AB1125" w:rsidP="00BD0117">
      <w:pPr>
        <w:ind w:firstLine="709"/>
        <w:jc w:val="both"/>
      </w:pPr>
      <w:r w:rsidRPr="00977A0F">
        <w:t>Наречие (ознакомление). Предлоги и союзы. Раздельное написание предлогов со словами.</w:t>
      </w:r>
    </w:p>
    <w:p w:rsidR="00AB1125" w:rsidRPr="00977A0F" w:rsidRDefault="00AB1125" w:rsidP="00BD0117">
      <w:pPr>
        <w:ind w:firstLine="709"/>
        <w:jc w:val="both"/>
      </w:pPr>
      <w:r w:rsidRPr="00977A0F">
        <w:t>II Текст. Тема текста. Стили.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>Синтаксис</w:t>
      </w:r>
      <w:r w:rsidR="00EB6AD4">
        <w:rPr>
          <w:b/>
        </w:rPr>
        <w:t xml:space="preserve">. Пунктуация. Культура речи.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Основные синтаксические понятия (единицы): словосочетание, предложение, текст.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Пунктуация как раздел науки о языке.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Словосочетание: главное и зависимое слова в словосочетании.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Грамматическая основа предложения.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Главные члены предложения, второстепенные члены предложения: дополнение, определение, обстоятельство.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Синтаксический разбор словосочетания и предложения.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Обращение, знаки препинания при обращении. Вводные слова и словосочетания. </w:t>
      </w:r>
    </w:p>
    <w:p w:rsidR="00AB1125" w:rsidRPr="00977A0F" w:rsidRDefault="00AB1125" w:rsidP="00BD0117">
      <w:pPr>
        <w:ind w:firstLine="709"/>
        <w:jc w:val="both"/>
      </w:pPr>
      <w:r w:rsidRPr="00977A0F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AB1125" w:rsidRPr="00977A0F" w:rsidRDefault="00AB1125" w:rsidP="00BD0117">
      <w:pPr>
        <w:ind w:firstLine="709"/>
        <w:jc w:val="both"/>
      </w:pPr>
      <w:r w:rsidRPr="00977A0F"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Прямая речь после слов автора и перед ними; знаки препинания при прямой речи. </w:t>
      </w:r>
    </w:p>
    <w:p w:rsidR="00AB1125" w:rsidRPr="00977A0F" w:rsidRDefault="00AB1125" w:rsidP="00BD0117">
      <w:pPr>
        <w:ind w:firstLine="709"/>
        <w:jc w:val="both"/>
      </w:pPr>
      <w:r w:rsidRPr="00977A0F">
        <w:t>Диалог. Тире в начале реплик диалога.</w:t>
      </w:r>
    </w:p>
    <w:p w:rsidR="00AB1125" w:rsidRPr="00977A0F" w:rsidRDefault="00AB1125" w:rsidP="00BD0117">
      <w:pPr>
        <w:ind w:firstLine="709"/>
        <w:jc w:val="both"/>
      </w:pPr>
      <w:r w:rsidRPr="00977A0F"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AB1125" w:rsidRPr="00977A0F" w:rsidRDefault="00AB1125" w:rsidP="00BD0117">
      <w:pPr>
        <w:ind w:firstLine="709"/>
        <w:jc w:val="both"/>
      </w:pPr>
      <w:r w:rsidRPr="00977A0F">
        <w:lastRenderedPageBreak/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Фонетика. Орфоэпия. Графика и орфография.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Фонетический разбор слова. Орфоэпические словари.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AB1125" w:rsidRPr="00977A0F" w:rsidRDefault="00AB1125" w:rsidP="00BD0117">
      <w:pPr>
        <w:ind w:firstLine="709"/>
        <w:jc w:val="both"/>
      </w:pPr>
      <w:r w:rsidRPr="00977A0F"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AB1125" w:rsidRPr="00977A0F" w:rsidRDefault="00AB1125" w:rsidP="00BD0117">
      <w:pPr>
        <w:ind w:firstLine="709"/>
        <w:jc w:val="both"/>
      </w:pPr>
      <w:r w:rsidRPr="00977A0F">
        <w:t>Орфографический разбор.</w:t>
      </w:r>
    </w:p>
    <w:p w:rsidR="00AB1125" w:rsidRPr="00977A0F" w:rsidRDefault="00AB1125" w:rsidP="00BD0117">
      <w:pPr>
        <w:ind w:firstLine="709"/>
        <w:jc w:val="both"/>
      </w:pPr>
      <w:r w:rsidRPr="00977A0F">
        <w:t>Орфографические словари.</w:t>
      </w:r>
    </w:p>
    <w:p w:rsidR="00AB1125" w:rsidRPr="00977A0F" w:rsidRDefault="00AB1125" w:rsidP="00BD0117">
      <w:pPr>
        <w:ind w:firstLine="709"/>
        <w:jc w:val="both"/>
      </w:pPr>
      <w:r w:rsidRPr="00977A0F">
        <w:t>II.Умение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AB1125" w:rsidRPr="00977A0F" w:rsidRDefault="00AB1125" w:rsidP="00BD0117">
      <w:pPr>
        <w:ind w:firstLine="709"/>
        <w:jc w:val="both"/>
      </w:pPr>
      <w:r w:rsidRPr="00977A0F">
        <w:t>Умение находить справки о произношении слов в различных словарях (в том числе орфоэпических).</w:t>
      </w:r>
    </w:p>
    <w:p w:rsidR="00AB1125" w:rsidRPr="00977A0F" w:rsidRDefault="00AB1125" w:rsidP="00BD0117">
      <w:pPr>
        <w:ind w:firstLine="709"/>
        <w:jc w:val="both"/>
      </w:pPr>
      <w:r w:rsidRPr="00977A0F"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Лексика.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AB1125" w:rsidRPr="00977A0F" w:rsidRDefault="00AB1125" w:rsidP="00BD0117">
      <w:pPr>
        <w:ind w:firstLine="709"/>
        <w:jc w:val="both"/>
      </w:pPr>
      <w:r w:rsidRPr="00977A0F"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Морфемика. Орфография.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слове.чередование гласных и согласных в слове. Варианты морфем. Морфемный разбор слов. Морфемные словари.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Орфография как раздел науки о языке. Орфографическое правило.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Правописание гласных и согласных в приставках; буквы з и сна конце приставок. Правописание чередующихся гласных о и а в корнях -лож-- -лаг-, -рос- - -раст-. Буквы е и о после шипящих в корне. Буквы ы и и после ц.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Рассуждение в повествовании. Рассуждение, его структура и разновидности.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Морфология. Орфография. Культура речи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Имя существительное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Имя существительное как часть речи. Синтаксическая роль имени существительного в предложении. </w:t>
      </w:r>
    </w:p>
    <w:p w:rsidR="00AB1125" w:rsidRPr="00977A0F" w:rsidRDefault="00AB1125" w:rsidP="00BD0117">
      <w:pPr>
        <w:ind w:firstLine="709"/>
        <w:jc w:val="both"/>
      </w:pPr>
      <w:r w:rsidRPr="00977A0F">
        <w:lastRenderedPageBreak/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AB1125" w:rsidRPr="00977A0F" w:rsidRDefault="00AB1125" w:rsidP="00BD0117">
      <w:pPr>
        <w:ind w:firstLine="709"/>
        <w:jc w:val="both"/>
      </w:pPr>
      <w:r w:rsidRPr="00977A0F">
        <w:t>Существительные, имеющие форму только единственного или только множественного числа.</w:t>
      </w:r>
    </w:p>
    <w:p w:rsidR="00AB1125" w:rsidRPr="00977A0F" w:rsidRDefault="00AB1125" w:rsidP="00BD0117">
      <w:pPr>
        <w:ind w:firstLine="709"/>
        <w:jc w:val="both"/>
      </w:pPr>
      <w:r w:rsidRPr="00977A0F">
        <w:t>Морфологический разбор слов. Буквы о и е после шипящих и ц в окончаниях существительных.</w:t>
      </w:r>
    </w:p>
    <w:p w:rsidR="00AB1125" w:rsidRPr="00977A0F" w:rsidRDefault="00AB1125" w:rsidP="00BD0117">
      <w:pPr>
        <w:ind w:firstLine="709"/>
        <w:jc w:val="both"/>
      </w:pPr>
      <w:r w:rsidRPr="00977A0F">
        <w:t>Склонение существительных на -ия, -ий, -ие. Правописание гласных в падежных окончаниях имен существительных.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использовать в речи существительные-синонимы для более точного выражения мыс- лей и для устранения неоправданного повтора одних и тех же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Доказательства и объяснения в рассуждении.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Имя прилагательное </w:t>
      </w:r>
    </w:p>
    <w:p w:rsidR="00AB1125" w:rsidRPr="00977A0F" w:rsidRDefault="00AB1125" w:rsidP="00BD0117">
      <w:pPr>
        <w:ind w:firstLine="709"/>
        <w:jc w:val="both"/>
      </w:pPr>
      <w:r w:rsidRPr="00977A0F">
        <w:t>I. Имя прилагательное как часть речи. Синтаксическая роль имени прилагательного в предложении.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Изменение полных прилагательных по родам, падежам и числам, а кратких - по родам и числам. </w:t>
      </w:r>
    </w:p>
    <w:p w:rsidR="00AB1125" w:rsidRPr="00977A0F" w:rsidRDefault="00AB1125" w:rsidP="00BD0117">
      <w:pPr>
        <w:ind w:firstLine="709"/>
        <w:jc w:val="both"/>
      </w:pPr>
      <w:r w:rsidRPr="00977A0F">
        <w:t>II. Умение правильно ставить ударение в краткой форме прилагательных (труден, трудна, трудно).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Описание животного. Структура текста данного жанра. Стилистические разновидности этого жанра. </w:t>
      </w:r>
    </w:p>
    <w:p w:rsidR="00E5344B" w:rsidRPr="00E5344B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Глагол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Глагол как часть речи. Синтаксическая роль глагола в предложении. </w:t>
      </w:r>
    </w:p>
    <w:p w:rsidR="00AB1125" w:rsidRPr="00977A0F" w:rsidRDefault="00AB1125" w:rsidP="00BD0117">
      <w:pPr>
        <w:ind w:firstLine="709"/>
        <w:jc w:val="both"/>
      </w:pPr>
      <w:r w:rsidRPr="00977A0F">
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Правописание чередующихся гласных е и и в корнях глаголов -бер- - -бир-, -дер- - -дир-, -мер- - -мир-, - nep- - -пир-, - тер- - - тир-, -стел- - -стил-. Правописание не с глаголами. </w:t>
      </w:r>
    </w:p>
    <w:p w:rsidR="00AB1125" w:rsidRPr="00977A0F" w:rsidRDefault="00AB1125" w:rsidP="00BD0117">
      <w:pPr>
        <w:ind w:firstLine="709"/>
        <w:jc w:val="both"/>
      </w:pPr>
      <w:r w:rsidRPr="00977A0F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AB1125" w:rsidRPr="00977A0F" w:rsidRDefault="00AB1125" w:rsidP="00BD0117">
      <w:pPr>
        <w:ind w:firstLine="709"/>
        <w:jc w:val="both"/>
      </w:pPr>
      <w:r w:rsidRPr="00977A0F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BD0117" w:rsidRPr="00A564E0" w:rsidRDefault="00AB1125" w:rsidP="00A564E0">
      <w:pPr>
        <w:ind w:firstLine="709"/>
        <w:jc w:val="both"/>
        <w:rPr>
          <w:b/>
        </w:rPr>
      </w:pPr>
      <w:r w:rsidRPr="00977A0F">
        <w:rPr>
          <w:b/>
        </w:rPr>
        <w:t>Повторение и систематизация изученного</w:t>
      </w:r>
      <w:r w:rsidR="00A46534">
        <w:rPr>
          <w:b/>
        </w:rPr>
        <w:t xml:space="preserve"> материала.</w:t>
      </w:r>
    </w:p>
    <w:p w:rsidR="00617155" w:rsidRPr="00EE1086" w:rsidRDefault="00617155" w:rsidP="00617155">
      <w:pPr>
        <w:rPr>
          <w:sz w:val="22"/>
          <w:szCs w:val="22"/>
        </w:rPr>
      </w:pPr>
      <w:r w:rsidRPr="00EE1086">
        <w:rPr>
          <w:sz w:val="22"/>
          <w:szCs w:val="22"/>
        </w:rPr>
        <w:lastRenderedPageBreak/>
        <w:t>КАЛЕНДАРНО-ТЕМАТИЧЕСКОЕ  ПЛАНИРОВАНИЕ.  5  КЛАСС</w:t>
      </w:r>
    </w:p>
    <w:p w:rsidR="00617155" w:rsidRPr="00EE1086" w:rsidRDefault="00617155" w:rsidP="00617155">
      <w:pPr>
        <w:rPr>
          <w:sz w:val="22"/>
          <w:szCs w:val="22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701"/>
        <w:gridCol w:w="567"/>
        <w:gridCol w:w="1701"/>
        <w:gridCol w:w="3261"/>
        <w:gridCol w:w="3685"/>
        <w:gridCol w:w="1843"/>
        <w:gridCol w:w="2126"/>
      </w:tblGrid>
      <w:tr w:rsidR="00617155" w:rsidRPr="00EE1086" w:rsidTr="00926E87">
        <w:trPr>
          <w:trHeight w:val="276"/>
          <w:tblHeader/>
        </w:trPr>
        <w:tc>
          <w:tcPr>
            <w:tcW w:w="993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17155" w:rsidRPr="00EE1086" w:rsidRDefault="00617155" w:rsidP="000D28A0">
            <w:pPr>
              <w:ind w:left="113" w:right="113"/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326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Элементы содержания</w:t>
            </w:r>
          </w:p>
        </w:tc>
        <w:tc>
          <w:tcPr>
            <w:tcW w:w="3685" w:type="dxa"/>
            <w:vMerge w:val="restart"/>
            <w:vAlign w:val="center"/>
          </w:tcPr>
          <w:p w:rsidR="00617155" w:rsidRPr="00EE1086" w:rsidRDefault="00A564E0" w:rsidP="000D28A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Вид контроля. Измерители</w:t>
            </w:r>
          </w:p>
        </w:tc>
        <w:tc>
          <w:tcPr>
            <w:tcW w:w="2126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Домашнее задание</w:t>
            </w:r>
          </w:p>
        </w:tc>
      </w:tr>
      <w:tr w:rsidR="00617155" w:rsidRPr="00EE1086" w:rsidTr="00926E87">
        <w:trPr>
          <w:trHeight w:val="704"/>
          <w:tblHeader/>
        </w:trPr>
        <w:tc>
          <w:tcPr>
            <w:tcW w:w="993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326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</w:tr>
      <w:tr w:rsidR="00617155" w:rsidRPr="00EE1086" w:rsidTr="00926E87">
        <w:trPr>
          <w:tblHeader/>
        </w:trPr>
        <w:tc>
          <w:tcPr>
            <w:tcW w:w="993" w:type="dxa"/>
            <w:vAlign w:val="center"/>
          </w:tcPr>
          <w:p w:rsidR="00617155" w:rsidRPr="00EE1086" w:rsidRDefault="00617155" w:rsidP="00617155">
            <w:pPr>
              <w:ind w:left="-108" w:firstLine="108"/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8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r w:rsidRPr="00EE1086">
              <w:rPr>
                <w:b/>
                <w:sz w:val="22"/>
                <w:szCs w:val="22"/>
              </w:rPr>
              <w:t>РАЗДЕЛ I. ОБЩИЕ СВЕДЕНИЯ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Наука о русском языке, ее основные разделы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Лингвистика как наука о языке и речи. Основные разделы лингвистики, изучающиеся в 5 классе. Писатели и ученые о богатстве и выразительности русского языка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разделы лингвистики, основные разделы языка и речи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Выучить наизусть 1 высказывание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Язык и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Язык как основное средство общения в определенном национальном коллективе. Устная и письменная речь. Разделы лингвистики, изучающие устную речь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чем отличается устная речь от письменной. Уметь адекватно понимать информацию устного и письменного сообщения, осознавать значение родного языка в жизни человека и общества, понимать, что язык – универсальное средство общения, свободное владение родным языком – признак культуры человека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Устное высказывание: когда и как служит нам язык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1, 2. Упражнение 6 (наизусть).</w:t>
            </w:r>
          </w:p>
        </w:tc>
      </w:tr>
      <w:tr w:rsidR="00617155" w:rsidRPr="00EE1086" w:rsidTr="00926E87">
        <w:trPr>
          <w:trHeight w:val="2996"/>
        </w:trPr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Стили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Функциональные разновидности языка: разговорный стиль, научный стиль, художественный стиль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признаки разговорного, научного стиля, языка художественной литературы, уметь опознавать стиль, соответствующий ситуации общения, теме, целям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Карточки из «Дидактического материала» № 9, 10, 11. Определить стиль речи данных текстов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Найти в школьных учебниках научный текст, в хрестоматиях по литературе – фрагмент художественного текста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4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Повторение изученного. Состав слова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Однокоренные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Значимые части слова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Корень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Знать части слова, уметь разбирать слова по составу.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Уметь различать однокоренные слова и формы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Разбор по составу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§5 Упр 22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Орфограмма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Орфограмма. Место орфограмм в словах. Опознавательные признаки орфограмм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орфограмма, опознавательные признаки орфограмм, уметь находить орфограммы в разных морфемах, дифференцировать их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Осложненное списывание: распределить слова в 2 столбика (с опознавательным признаком безударной гласной и гласной после шипящей и Ц)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20, 24 (обозначить морфемы, в которых есть орфограммы, расставить в словах ударения)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7-9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 проверяемых безударных гласных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однокоренных слов. Уметь подбирать проверочное слово, определять ударение в слове, называть ударные и безударные гласные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7, упр.29 (обозначить изученную орфограмму, подобрать проверочные слова, озаглавить текст)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pPr>
              <w:ind w:left="-142"/>
            </w:pPr>
            <w:r w:rsidRPr="00EE1086">
              <w:rPr>
                <w:sz w:val="22"/>
                <w:szCs w:val="22"/>
              </w:rPr>
              <w:t>10-11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Безударные непроверяемые гласные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непроверяемых гласных в корне слова. Толковые и орфографические словари, их использование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писать слова с трудно-проверяемыми и непроверяемыми написаниями, опознавать признаки орфограмм, находить нужное слово в словаре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38 (подготовиться к диктанту по учебнику).  Индивидуальное задание:  подготовить словарный диктант из 10 словарных слов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Словарные слова. Словарный </w:t>
            </w:r>
            <w:r w:rsidRPr="00EE1086">
              <w:rPr>
                <w:sz w:val="22"/>
                <w:szCs w:val="22"/>
              </w:rPr>
              <w:lastRenderedPageBreak/>
              <w:t>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/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13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B6AD4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14</w:t>
            </w:r>
            <w:r w:rsidR="00EB6AD4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Буквы </w:t>
            </w:r>
            <w:r w:rsidRPr="00EE1086">
              <w:rPr>
                <w:b/>
                <w:i/>
                <w:sz w:val="22"/>
                <w:szCs w:val="22"/>
              </w:rPr>
              <w:t>и, у, а</w:t>
            </w:r>
            <w:r>
              <w:t xml:space="preserve"> после шипящих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Буквы </w:t>
            </w:r>
            <w:r w:rsidRPr="00EE1086">
              <w:rPr>
                <w:b/>
                <w:i/>
                <w:sz w:val="22"/>
                <w:szCs w:val="22"/>
              </w:rPr>
              <w:t>о – е</w:t>
            </w:r>
            <w:r w:rsidRPr="00EE1086">
              <w:rPr>
                <w:sz w:val="22"/>
                <w:szCs w:val="22"/>
              </w:rPr>
              <w:t xml:space="preserve"> в сложных словах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букв </w:t>
            </w:r>
            <w:r w:rsidRPr="00EE1086">
              <w:rPr>
                <w:b/>
                <w:i/>
                <w:sz w:val="22"/>
                <w:szCs w:val="22"/>
              </w:rPr>
              <w:t>и, у, а</w:t>
            </w:r>
            <w:r w:rsidRPr="00EE1086">
              <w:rPr>
                <w:sz w:val="22"/>
                <w:szCs w:val="22"/>
              </w:rPr>
              <w:t xml:space="preserve"> после шипящих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писать слова, проверять написанное, опознавая признаки орфограммы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53, составить предложения (текст) со словами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16</w:t>
            </w:r>
            <w:r w:rsidR="00EB6AD4"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Отличие предлога от приставки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Раздельное написание предлогов со словами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отличать предлог от приставки, разграничивать приставки и предлоги, правильно писать предлоги со словами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«Четвертое лишнее» (найти слова без приставки)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Упр. 61 (1). 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18</w:t>
            </w:r>
            <w:r w:rsidR="00EB6AD4">
              <w:rPr>
                <w:sz w:val="22"/>
                <w:szCs w:val="22"/>
                <w:lang w:val="en-US"/>
              </w:rPr>
              <w:t>-19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проверяемых согласных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Проверяемые и непроверяемые согласные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сильные и слабые позиции согласных.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проверять согласные, находящиеся в слабой позиции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Объяснительный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42 (подобрать проверочные слова</w:t>
            </w:r>
          </w:p>
        </w:tc>
      </w:tr>
      <w:tr w:rsidR="00617155" w:rsidRPr="00EE1086" w:rsidTr="00926E87">
        <w:trPr>
          <w:trHeight w:val="2689"/>
        </w:trPr>
        <w:tc>
          <w:tcPr>
            <w:tcW w:w="993" w:type="dxa"/>
          </w:tcPr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согласных (непроверяемых и непроизносимых)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непроверяемых и непроизносимых согласных. Толковые и орфографические словари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парность звонких и глухих согласных, безошибочно писать слова, опознавая признаки орфограммы, работать со словарем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46 (составить связный текст, подчеркнуть орфограммы)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21</w:t>
            </w:r>
            <w:r w:rsidR="00EB6AD4">
              <w:rPr>
                <w:sz w:val="22"/>
                <w:szCs w:val="22"/>
                <w:lang w:val="en-US"/>
              </w:rPr>
              <w:t>-22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4-25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Правописание непроизносисых согласных в корне слова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Словарные </w:t>
            </w:r>
            <w:r w:rsidRPr="00EE1086">
              <w:rPr>
                <w:sz w:val="22"/>
                <w:szCs w:val="22"/>
              </w:rPr>
              <w:lastRenderedPageBreak/>
              <w:t>слова с удвоенной согласной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согласных. Словарный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Непроизносимые согласные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писать слова, проверять написанное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Текст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§10. Упр. 48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26</w:t>
            </w:r>
            <w:r w:rsidR="00EB6AD4">
              <w:rPr>
                <w:sz w:val="22"/>
                <w:szCs w:val="22"/>
                <w:lang w:val="en-US"/>
              </w:rPr>
              <w:t>-28</w:t>
            </w:r>
          </w:p>
        </w:tc>
        <w:tc>
          <w:tcPr>
            <w:tcW w:w="1701" w:type="dxa"/>
          </w:tcPr>
          <w:p w:rsidR="00617155" w:rsidRPr="00EE1086" w:rsidRDefault="00617155" w:rsidP="000D28A0">
            <w:pPr>
              <w:rPr>
                <w:b/>
                <w:i/>
              </w:rPr>
            </w:pPr>
            <w:r w:rsidRPr="00EE1086">
              <w:rPr>
                <w:sz w:val="22"/>
                <w:szCs w:val="22"/>
              </w:rPr>
              <w:t xml:space="preserve">Практикум. Разделительные </w:t>
            </w:r>
            <w:r w:rsidRPr="00EE1086">
              <w:rPr>
                <w:b/>
                <w:i/>
                <w:sz w:val="22"/>
                <w:szCs w:val="22"/>
              </w:rPr>
              <w:t>Ъ</w:t>
            </w:r>
            <w:r w:rsidRPr="00EE1086">
              <w:rPr>
                <w:sz w:val="22"/>
                <w:szCs w:val="22"/>
              </w:rPr>
              <w:t xml:space="preserve"> и </w:t>
            </w:r>
            <w:r>
              <w:rPr>
                <w:b/>
                <w:i/>
              </w:rPr>
              <w:t>Ь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Проверочная работа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слова.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Разделительные </w:t>
            </w:r>
            <w:r w:rsidRPr="00EE1086">
              <w:rPr>
                <w:b/>
                <w:i/>
                <w:sz w:val="22"/>
                <w:szCs w:val="22"/>
              </w:rPr>
              <w:t>Ъ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b/>
                <w:i/>
                <w:sz w:val="22"/>
                <w:szCs w:val="22"/>
              </w:rPr>
              <w:t>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признаки орфограммы, безошибочно писать слова, объяснять причину количественного несоответствия букв и звуков в словах с Ъ, Ь, определять функцию Ь для смягчения предшествующей согласной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57 Распределить слова в две группы: 1) с Ь; 2) с Ъ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EB6AD4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Текст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Тема текста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Текст как речевое произведение. Построение текста. Смысловая и композиционная цельность, связность текста. Текст. Тема текста. Абзац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признаки текста, уметь отличать текст от предложений на тему, уметь строить текст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Озаглавить тексты, разделить на абзацы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65, списать, озаглавить</w:t>
            </w:r>
          </w:p>
        </w:tc>
      </w:tr>
      <w:tr w:rsidR="00617155" w:rsidRPr="00EE1086" w:rsidTr="00926E87">
        <w:trPr>
          <w:trHeight w:val="1623"/>
        </w:trPr>
        <w:tc>
          <w:tcPr>
            <w:tcW w:w="993" w:type="dxa"/>
          </w:tcPr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30-31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Обучающее изложение (на основе упр. 66)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передавать содержание текста от третьего лица, выделять в тексте главную, второстепенную информацию, отвечать на вопросы по содержанию, владеть изучающим видом чтения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изложение по плану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речи. Самостоятельные и служебные части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определения частей речи, последовательность распознавания частей речи, уметь различать части речи по вопросу, значению, морфологическим признакам, приводить свои примеры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69 (определить все части речи в предложениях 1 и 2 абзаца, озаглавить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</w:t>
            </w:r>
            <w:r w:rsidRPr="00EE1086">
              <w:rPr>
                <w:sz w:val="22"/>
                <w:szCs w:val="22"/>
              </w:rPr>
              <w:lastRenderedPageBreak/>
              <w:t>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Глагол: время, лицо, число, род </w:t>
            </w:r>
            <w:r w:rsidRPr="00EE1086">
              <w:rPr>
                <w:sz w:val="22"/>
                <w:szCs w:val="22"/>
              </w:rPr>
              <w:lastRenderedPageBreak/>
              <w:t>(в прошедшем времени); правописание гласных в личных окончаниях глаголов, буква Ь во втором лице единственного числа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Уметь находить глагол в </w:t>
            </w:r>
            <w:r w:rsidRPr="00EE1086">
              <w:rPr>
                <w:sz w:val="22"/>
                <w:szCs w:val="22"/>
              </w:rPr>
              <w:lastRenderedPageBreak/>
              <w:t>предложении, определять его время, лицо и число, использовать глаголы в речи, правильно писать гласные в личных окончаниях глаголов, Ь в глаголах 2 лица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Устное </w:t>
            </w:r>
            <w:r w:rsidRPr="00EE1086">
              <w:rPr>
                <w:sz w:val="22"/>
                <w:szCs w:val="22"/>
              </w:rPr>
              <w:lastRenderedPageBreak/>
              <w:t>высказывание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Упр. 76, озаглавить </w:t>
            </w:r>
            <w:r w:rsidRPr="00EE1086">
              <w:rPr>
                <w:sz w:val="22"/>
                <w:szCs w:val="22"/>
              </w:rPr>
              <w:lastRenderedPageBreak/>
              <w:t>стихотворение, записать 5 глаголов в неопределенной форме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b/>
                <w:i/>
                <w:sz w:val="22"/>
                <w:szCs w:val="22"/>
              </w:rPr>
              <w:t>-тся и –ться</w:t>
            </w:r>
            <w:r w:rsidRPr="00EE1086">
              <w:rPr>
                <w:sz w:val="22"/>
                <w:szCs w:val="22"/>
              </w:rPr>
              <w:t xml:space="preserve"> в глаголах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</w:t>
            </w:r>
            <w:r w:rsidRPr="00EE1086">
              <w:rPr>
                <w:b/>
                <w:i/>
                <w:sz w:val="22"/>
                <w:szCs w:val="22"/>
              </w:rPr>
              <w:t>-тся и –ться</w:t>
            </w:r>
            <w:r w:rsidRPr="00EE1086">
              <w:rPr>
                <w:sz w:val="22"/>
                <w:szCs w:val="22"/>
              </w:rPr>
              <w:t xml:space="preserve"> в глаголах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правильно ставить вопросы к глаголу на –тся, понимать, от какого условия зависит выбор Ь, устно объяснять выбор написания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77 (-тся или -ться)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 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Личные окончания глаголов. </w:t>
            </w:r>
            <w:r w:rsidRPr="00EE1086">
              <w:rPr>
                <w:b/>
                <w:i/>
                <w:sz w:val="22"/>
                <w:szCs w:val="22"/>
              </w:rPr>
              <w:t>Не</w:t>
            </w:r>
            <w:r w:rsidRPr="00EE1086">
              <w:rPr>
                <w:sz w:val="22"/>
                <w:szCs w:val="22"/>
              </w:rPr>
              <w:t xml:space="preserve"> с глаголами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Раздельное написание </w:t>
            </w:r>
            <w:r w:rsidRPr="00EE1086">
              <w:rPr>
                <w:b/>
                <w:i/>
                <w:sz w:val="22"/>
                <w:szCs w:val="22"/>
              </w:rPr>
              <w:t>не</w:t>
            </w:r>
            <w:r w:rsidRPr="00EE1086">
              <w:rPr>
                <w:sz w:val="22"/>
                <w:szCs w:val="22"/>
              </w:rPr>
              <w:t xml:space="preserve"> с глаголами. Глаголы I и II спряжения. Правописание гласных в личных окончаниях глаголов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НЕ с глаголом. Уметь определить написание, спряжение глагола и выбрать гласную в личных окончаниях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86 (раскрыть скобки, обозначить личные окончания глаголов)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существительное: три склонения существительных, род, число, падеж. Собственные и нарицательные; одушевленные и неодушевленные существительные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находить имя существительное в предложениях и тексте, определять их род, число, падеж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92 (устно), упр. 93, обозначить склонение существительных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</w:t>
            </w:r>
            <w:r w:rsidRPr="00EE1086">
              <w:rPr>
                <w:b/>
                <w:i/>
                <w:sz w:val="22"/>
                <w:szCs w:val="22"/>
              </w:rPr>
              <w:t>Е</w:t>
            </w:r>
            <w:r w:rsidRPr="00EE1086">
              <w:rPr>
                <w:sz w:val="22"/>
                <w:szCs w:val="22"/>
              </w:rPr>
              <w:t xml:space="preserve"> и</w:t>
            </w:r>
            <w:r w:rsidRPr="00EE1086">
              <w:rPr>
                <w:b/>
                <w:i/>
                <w:sz w:val="22"/>
                <w:szCs w:val="22"/>
              </w:rPr>
              <w:t>И</w:t>
            </w:r>
            <w:r w:rsidRPr="00EE1086">
              <w:rPr>
                <w:sz w:val="22"/>
                <w:szCs w:val="22"/>
              </w:rPr>
              <w:t xml:space="preserve"> в окончаниях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гласных в падежных окончаниях имен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делать выбор орфограммы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с перфокартами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97 (указать падеж и склонение существительных)</w:t>
            </w:r>
          </w:p>
        </w:tc>
      </w:tr>
      <w:tr w:rsidR="00617155" w:rsidRPr="00EE1086" w:rsidTr="00926E87">
        <w:trPr>
          <w:trHeight w:val="1663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b/>
                <w:i/>
                <w:sz w:val="22"/>
                <w:szCs w:val="22"/>
              </w:rPr>
              <w:t>Ь</w:t>
            </w:r>
            <w:r w:rsidRPr="00EE1086">
              <w:rPr>
                <w:sz w:val="22"/>
                <w:szCs w:val="22"/>
              </w:rPr>
              <w:t xml:space="preserve"> после шипящих на конце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Буква Ь на конце существительных после шипящих. Существительные 3 склонения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Ь после шипящих на конце существительных, уметь применять это правило на практике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диктант,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93, распределить существительные на две группы: с Ь и без Ь после шипящих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Ь после </w:t>
            </w:r>
            <w:r w:rsidRPr="00EE1086">
              <w:rPr>
                <w:sz w:val="22"/>
                <w:szCs w:val="22"/>
              </w:rPr>
              <w:lastRenderedPageBreak/>
              <w:t>шипящих в прилагательных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кратких прилагательных с основой на </w:t>
            </w:r>
            <w:r w:rsidRPr="00EE1086">
              <w:rPr>
                <w:sz w:val="22"/>
                <w:szCs w:val="22"/>
              </w:rPr>
              <w:lastRenderedPageBreak/>
              <w:t>шипящую.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Неупотребление буквы Ь на конце кратких прилагательных с основой на шипящую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правило о правописании кратких имен прилагательных с </w:t>
            </w:r>
            <w:r w:rsidRPr="00EE1086">
              <w:rPr>
                <w:sz w:val="22"/>
                <w:szCs w:val="22"/>
              </w:rPr>
              <w:lastRenderedPageBreak/>
              <w:t>основой на шипящую;  уметь опознавать краткие прилагательные с основой на шипящую в тексте, соблюдать в практике письма данное правило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591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40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4</w:t>
            </w:r>
            <w:r w:rsidR="00E5344B">
              <w:rPr>
                <w:sz w:val="22"/>
                <w:szCs w:val="22"/>
                <w:lang w:val="en-US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3-44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Ь после шипящих в глаголах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Ь после шипящих в наречиях, частицах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Подготовка к контрольному диктанту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Ь в глаголах второго лица. Неопределенная  форма глагола, оканчивающаяся на шипящую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правописание глаголов во 2-ом лице единственного числа. Уметь употреблять глаголы 2-го лица единственного числа в устной и письменной речи, выбирать орфограммы в глаголах с шипящим на конце. Уметь безошибочно опознавать и писать глаголы с изученной орфограммой, разграничивая способы правописания других частей речи на шипящую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Выборочный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122, упр. 628, приготовиться к диктанту по памяти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 xml:space="preserve">РАЗДЕЛ </w:t>
            </w:r>
            <w:r w:rsidRPr="00EE1086">
              <w:rPr>
                <w:b/>
                <w:sz w:val="22"/>
                <w:szCs w:val="22"/>
                <w:lang w:val="en-US"/>
              </w:rPr>
              <w:t>I</w:t>
            </w:r>
            <w:r w:rsidRPr="00EE1086">
              <w:rPr>
                <w:b/>
                <w:sz w:val="22"/>
                <w:szCs w:val="22"/>
              </w:rPr>
              <w:t>I. МОРФЕМИКА КАК РАЗДЕЛ ЛИНГВИСТИКИ. ОРФОГРАФИЯ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Морфемика как раздел лингвистики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Морфемика как раздел науки о языке. Взаимосвязь морфемики и словообразования. Морфема как минимальная значимая единица языка. Отличие морфемы от других языковых единиц. Виды морфем. Корневые и некорневые морфемы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морфемы слова, уметь выделять морфемы на основе смыслового анализа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Морфемный разбор. Докажите, что морфемный разбор связан со смысловым анализом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§69, упр. 368 разобрать по составу 3 слова различных частей речи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Изменение и образование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Словообразовательные и словоизменительные морфемы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что такое однокоренные слова и формы одного и того же слова. Уметь различать однокоренные слова и формы слова, подбирать </w:t>
            </w:r>
            <w:r w:rsidRPr="00EE1086">
              <w:rPr>
                <w:sz w:val="22"/>
                <w:szCs w:val="22"/>
              </w:rPr>
              <w:lastRenderedPageBreak/>
              <w:t>однокоренные слова с учетом значения слов, учитывать различия в значениях однокоренных слов, вносимые приставками и суффиксами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70, упр. 370, озаглавить текст, пересказать его</w:t>
            </w:r>
          </w:p>
        </w:tc>
      </w:tr>
      <w:tr w:rsidR="00617155" w:rsidRPr="00EE1086" w:rsidTr="00926E87">
        <w:trPr>
          <w:trHeight w:val="308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47-48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Окончание и основа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Основа слова, окончание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словоизменения (склонение и спряжение), неизменяемость наречия и служебных частей речи. Уметь определять грамматическое значение окончаний в различных формах существительного, прилагательного, глагола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Определить, какими частями речи являются слова, соответствующие схемам, определить грамматическую форму слова, скрывающегося за схемой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§71, 72, упр. 375, обозначить окончания, основы слов, озаглавить текст, определить его стиль</w:t>
            </w:r>
          </w:p>
        </w:tc>
      </w:tr>
      <w:tr w:rsidR="00617155" w:rsidRPr="00EE1086" w:rsidTr="00926E87">
        <w:trPr>
          <w:trHeight w:val="4107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Кореньслова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Корень. Однокоренные слова. Общность в лексическом значении однокоренных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корня, однокоренных слов, способы проверки слов с орфограммами в корне, находить, подбирать, образовывать однокоренные слова, различать однокоренные слова и слова с корнями-омонимами, понимать, что родственные слова имеют общность в лексическом значении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Выписать из сказки «О мертвой царевне…» А. Пушкина предложения, в которых употребляются слова с корнем –ШЛ- (шла, пришла). Чем объясняется различие в лексическом значении этих слов?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74, упр. 382, выписать группы однокоренных слов, обозначить корень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50-51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Суффикс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Суффикс как словообразовательная морфема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роль суффиксов в образовании новых слов. Уметь </w:t>
            </w:r>
            <w:r w:rsidRPr="00EE1086">
              <w:rPr>
                <w:sz w:val="22"/>
                <w:szCs w:val="22"/>
              </w:rPr>
              <w:lastRenderedPageBreak/>
              <w:t>выделять суффиксы, образовывать новые слова с помощью известных суффиксов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Работа с школьным </w:t>
            </w:r>
            <w:r w:rsidRPr="00EE1086">
              <w:rPr>
                <w:sz w:val="22"/>
                <w:szCs w:val="22"/>
              </w:rPr>
              <w:lastRenderedPageBreak/>
              <w:t>словообразовательным словарем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§ 75, упр. 390, составить таблицу </w:t>
            </w:r>
            <w:r w:rsidRPr="00EE1086">
              <w:rPr>
                <w:sz w:val="22"/>
                <w:szCs w:val="22"/>
              </w:rPr>
              <w:lastRenderedPageBreak/>
              <w:t>«Суффиксы имен прилагательных»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Приставка как словообразовательная морфема. Приставка как значимая часть слова. Роль приставки как средства образования слов. Значение приставок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приставка – это значимая часть слова, служащая для образования новых слов. Уметь выделять приставки в словах, определять их значения, отличать приставку от предлога, безошибочно оформлять письменную речь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с орфографическим словарем, составление слов по схемам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403, подобрать по орфографическому словарю 10-15 слов с приставками В-, БЕЗ-, ПЕРЕ-</w:t>
            </w:r>
          </w:p>
        </w:tc>
      </w:tr>
      <w:tr w:rsidR="00617155" w:rsidRPr="00EE1086" w:rsidTr="00926E87">
        <w:trPr>
          <w:trHeight w:val="1892"/>
        </w:trPr>
        <w:tc>
          <w:tcPr>
            <w:tcW w:w="993" w:type="dxa"/>
          </w:tcPr>
          <w:p w:rsidR="00617155" w:rsidRPr="00EE1086" w:rsidRDefault="00E5344B" w:rsidP="000D28A0">
            <w:r>
              <w:rPr>
                <w:sz w:val="22"/>
                <w:szCs w:val="22"/>
                <w:lang w:val="en-US"/>
              </w:rPr>
              <w:t>53-54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Морфемный разбор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Порядок морфемного разбора. Членение слова на морфемы. Уточнение лексического значения слова с опорой на его морфемный состав, находить орфограммы в морфеме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разбора слова по составу. Уметь разбирать по составу слова, относящиеся к различным частям речи, с указанием характерных морфем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Устный разбор по плану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80, упр. 416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Чередование гласных и согласных звуков в морфемах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Чередование гласных и согласных в корнях слов. Типы чередований. Появление чередований при образовании форм слов и новых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чередовании звуков (гласных и согласных). Уметь выделять корни с чередующимися звуками, применять изученные правила, объяснять выбор написания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свои примеры слов с чередованиями.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77, упр. 409, работа с таблицей</w:t>
            </w:r>
          </w:p>
        </w:tc>
      </w:tr>
      <w:tr w:rsidR="00617155" w:rsidRPr="00EE1086" w:rsidTr="00926E87">
        <w:trPr>
          <w:trHeight w:val="1675"/>
        </w:trPr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Беглые гласные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Беглые гласные как варианты чередования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беглости гласных как варианте чередования. Уметь выделять морфемы, в которых есть беглые гласные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Рассмотреть таблицу и сделать вывод: в каких частях слова бывают беглые гласные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78, упр. 410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Разбор слова по составу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Варианты морфем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Знать, что в результате чередования гласных и согласных меняется звуковой состав слов, находить в вариантных морфемах </w:t>
            </w:r>
            <w:r w:rsidRPr="00EE1086">
              <w:rPr>
                <w:sz w:val="22"/>
                <w:szCs w:val="22"/>
              </w:rPr>
              <w:lastRenderedPageBreak/>
              <w:t>чередующиеся согласные и гласные. Уметь определять, в какой морфеме есть чередование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Упр. 415, самостоятельно подобрать варианты морфем к </w:t>
            </w:r>
            <w:r w:rsidRPr="00EE1086">
              <w:rPr>
                <w:sz w:val="22"/>
                <w:szCs w:val="22"/>
              </w:rPr>
              <w:lastRenderedPageBreak/>
              <w:t>выбранным словам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lastRenderedPageBreak/>
              <w:t>5</w:t>
            </w:r>
            <w:r w:rsidR="00E5344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гласных и согласных в приставках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неизменяемых приставок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неизменяемых приставках, о вариантах типа ОБ-, ОБО-, находить орфограммы в приставках. Уметь правильно писать неизменяемые приставки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81, упр. 422 или 421 (по выбору)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59-60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61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62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З-С на конце приставок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Подготовка к контрольному диктанту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Приставки на З-С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условие выбора буквы в приставках на З-С. Уметь пользоваться правилом, определяющим выбор буквы, находить 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с помощью перфокарт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82, упр. 424, 426, найти в орфографическом словаре и выписать 5-6 слов с орфограммой, определить, какими частями речи являются выписанные слова</w:t>
            </w:r>
          </w:p>
        </w:tc>
      </w:tr>
      <w:tr w:rsidR="00617155" w:rsidRPr="00EE1086" w:rsidTr="00926E87">
        <w:trPr>
          <w:trHeight w:val="2172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Чередование гласных в корнях. Буквы О-А в корнях ЛАГ-ЛОЖ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Корни ЛАГ - ЛОЖ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от чего зависит выбор О-А в корнях ЛАГ – ЛОЖ. Уметь применять правило в письменной речи, уметь находить 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Предупредительный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83, упр. 435, 436, списать последний абзац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4-65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E5344B" w:rsidRDefault="00E5344B" w:rsidP="000D28A0">
            <w:pPr>
              <w:rPr>
                <w:lang w:val="en-US"/>
              </w:rPr>
            </w:pPr>
          </w:p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Буквы О-А в корнях РАСТ – РАЩ – РОС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sz w:val="22"/>
                <w:szCs w:val="22"/>
              </w:rPr>
              <w:lastRenderedPageBreak/>
              <w:t>Чередование гласных в корнях КАС – КОС – (ИМ, ИН)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Корни РАСТ – РАЩ - РОС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Знать, в каких случаях происходит чередование О – А в корнях  РАСТ – РАЩ – РОС, слова-исключения. Уметь обосновывать выбор гласной в данных корнях, находить </w:t>
            </w:r>
            <w:r w:rsidRPr="00EE1086">
              <w:rPr>
                <w:sz w:val="22"/>
                <w:szCs w:val="22"/>
              </w:rPr>
              <w:lastRenderedPageBreak/>
              <w:t>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Тест «Четвертое лишнее»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§84, упр. 438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Е-И в корнях с чередованием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Е-И в корнях глаголов с чередованием: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-БЕР-/-БИР-,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-ДЕР-/-ДИР-,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-МЕР-/-МИР-,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-ПЕР-/-ПИР-,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-ТЕР-/-ТИР-,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-СТЕЛ-/-СТИЛ-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виды чередований условия выбора Е-И  в корнях. Уметь применять данное правило, употреблять глаголы с чередующимися гласными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Объяснительный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8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6</w:t>
            </w:r>
            <w:r w:rsidR="00E5344B">
              <w:rPr>
                <w:sz w:val="22"/>
                <w:szCs w:val="22"/>
                <w:lang w:val="en-US"/>
              </w:rPr>
              <w:t>9-70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Е-И в корнях с чередованием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Чередование гласных в корнях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Объяснительный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букв Е-И в корнях с чередованием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Понимать, что правописание корней с чередованием Е-И зависит от состава слова, уметь безошибочно писать слова с чередованием</w:t>
            </w:r>
          </w:p>
          <w:p w:rsidR="00617155" w:rsidRPr="00EE1086" w:rsidRDefault="00617155" w:rsidP="000D28A0"/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Творческий 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654</w:t>
            </w:r>
          </w:p>
        </w:tc>
      </w:tr>
      <w:tr w:rsidR="00617155" w:rsidRPr="00EE1086" w:rsidTr="00926E87">
        <w:trPr>
          <w:trHeight w:val="162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72-73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Ы-И после Ц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Ы-И после 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условия выбора Ы-И в корнях после Ц, в суффиксах и окончаниях. Уметь обосновывать этот выбор, находить орфограммы в морфемах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с помощью сигнальных карточек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§86, упр. 446, 447</w:t>
            </w:r>
          </w:p>
        </w:tc>
      </w:tr>
      <w:tr w:rsidR="00617155" w:rsidRPr="00EE1086" w:rsidTr="00841D66">
        <w:trPr>
          <w:trHeight w:val="297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 74-75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7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8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P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lang w:val="en-US"/>
              </w:rPr>
              <w:t>81-82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P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5344B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Буквы Ё-О после шипящих в корне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О-Ё после шипящих и Ц в окончаниях существительных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О-Ё после шипящих и Ц в окончаниях прилагательных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О-Ё после шипящих  в окончанияхглаголов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О-Ё после шипящих в суффиксах с</w:t>
            </w:r>
            <w:r>
              <w:t>уществительных и прилагательных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О-Ё по</w:t>
            </w:r>
            <w:r>
              <w:t xml:space="preserve">сле шипящих в суффиксах </w:t>
            </w:r>
            <w:r>
              <w:lastRenderedPageBreak/>
              <w:t>наречий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</w:t>
            </w:r>
            <w:r>
              <w:t>вка к контрольному диктанту</w:t>
            </w:r>
          </w:p>
          <w:p w:rsidR="00841D66" w:rsidRPr="005721B9" w:rsidRDefault="00841D66" w:rsidP="000D28A0"/>
          <w:p w:rsidR="00617155" w:rsidRPr="00EE1086" w:rsidRDefault="00617155" w:rsidP="000D28A0">
            <w:r>
              <w:t>Контрольный диктант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над ошибками контрольного диктанта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Ё-О после шипящих в корне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О-Ё после шипящих в окончаниях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О-Ё после шипящих в окончаниях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Окончания имен прилагательных после шипящих и Ц</w:t>
            </w:r>
          </w:p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 выбора О-Ё в корнях слов после шипящих, находить орфограммы в морфеме, уметь обосновывать выбор Ё-О после шипящих в корне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способе действий при выборе написания О-Ё после шипящих и Ц в именах существительных, уметь применять правило, безошибочно писать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морфему с орфограммой, применять правило в зависимости от морфемы (корень, окончание)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условие выбора О-Ё после шипящих в окончаниях прилагательных. Уметь применять правило при написании, делать вывод о написании О-Ё в окончаниях имен прилагательных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диктант, выборочный диктант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по перфокартам, осложненное списывание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Выборочный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85, упр. 444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100, упр. 557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560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словарный диктант из 10-12 слов с орфограммой О-Ё после шипящих в окончаниях прилагательных и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743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8</w:t>
            </w:r>
            <w:r w:rsidR="00841D6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Обобщение и систематизация знаний по разделу «Морфемика»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Морфемный состав слова. Правописание гласных и согласных в корне. Основные средства выразительности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морфемный состав слова, 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диктант, составление таблицы, анализ фрагментов художественного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Контрольные вопросы стр. 183, задание </w:t>
            </w:r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-ой группе: упр. 454 (одно четверостишье по выбору); задание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группе: упр. 452 письменно</w:t>
            </w:r>
          </w:p>
        </w:tc>
      </w:tr>
      <w:tr w:rsidR="00617155" w:rsidRPr="00EE1086" w:rsidTr="00926E87">
        <w:trPr>
          <w:trHeight w:val="2123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85-86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Сжатое изложение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Основная мысль текста. Главная и второстепенная информация текста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выделять в тексте главную и второстепенную информации, выбирать уместный тон речи при чтении текста вслух, на основе исходного текста писать сжатое изложение, сокращать текст, сохраняя основную мысль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Изложение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r w:rsidRPr="00EE1086">
              <w:rPr>
                <w:b/>
                <w:sz w:val="22"/>
                <w:szCs w:val="22"/>
              </w:rPr>
              <w:t xml:space="preserve">РАЗДЕЛ </w:t>
            </w:r>
            <w:r w:rsidRPr="00EE1086">
              <w:rPr>
                <w:b/>
                <w:sz w:val="22"/>
                <w:szCs w:val="22"/>
                <w:lang w:val="en-US"/>
              </w:rPr>
              <w:t>III</w:t>
            </w:r>
            <w:r w:rsidRPr="00EE1086">
              <w:rPr>
                <w:b/>
                <w:sz w:val="22"/>
                <w:szCs w:val="22"/>
              </w:rPr>
              <w:t>. СИНТАКСИС. ПУНКТУАЦИЯ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 как раздел грамматики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 как раздел грамматики, единицы синтаксиса: словосочетание, предложение. Знаки препинания конца предложения (знаки завершения, выделения, разделения)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видеть границы предложений, выделять словосочетания в предложении, находить грамматическую основу предложения, использовать точное и выразительное словосочетание для достижения ясности, образности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Разбить текст на предложения, на абзацы, поставить знаки препинания в конце предложения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23, составить план теоретического материала. Упр. 120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Словосочетание. Строение словосочетаний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Основные признаки словосочетания: смысловая и грамматическая связь главного и зависимого слова. Способы выражения главного и зависимого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строение словосочетаний, уметь определять главное и зависимое слово, составлять схемы словосочетаний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Выделить из текста словосочетания, составить их схемы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25, упр.121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89-90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Виды словосочетаний. Разбор словосочетания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Уроки-практикумы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Основные признаки словосочетания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разбирать словосочетание, отличать словосочетание от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132 устно, упр.126</w:t>
            </w:r>
          </w:p>
        </w:tc>
      </w:tr>
      <w:tr w:rsidR="00617155" w:rsidRPr="00EE1086" w:rsidTr="00926E87">
        <w:trPr>
          <w:trHeight w:val="2973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Предложение. Грамматическая основа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Предложение как основная единица синтаксиса и как минимальное речевое высказывание. Основные признаки предложения и его отличия от других языковых единиц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предложения, уметь находить грамматическую основу предложения, выделять ее, конструировать предложения по заданным типам грамматических основ, соблюдать верную интонацию конца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небольшой отрывок из любимого стихотворения, расставить логические ударения в тексте, выразительно прочитать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27, упр. 134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цели высказывания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Виды предложений по цели высказывания: невопросительные (повествовательные, </w:t>
            </w:r>
            <w:r w:rsidRPr="00EE1086">
              <w:rPr>
                <w:sz w:val="22"/>
                <w:szCs w:val="22"/>
              </w:rPr>
              <w:lastRenderedPageBreak/>
              <w:t>побудительные) и вопросительные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определение предложений по цели высказывания. Уметь характеризовать предложения по цели высказывания, правильно </w:t>
            </w:r>
            <w:r w:rsidRPr="00EE1086">
              <w:rPr>
                <w:sz w:val="22"/>
                <w:szCs w:val="22"/>
              </w:rPr>
              <w:lastRenderedPageBreak/>
              <w:t>ставить знаки препинания в конце предложения, уметь интонационно правильно произносить повествовательные, вопросительные, побудительные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Устный аргументированный ответ на вопрос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§ 28, упр. 147 (по желанию выучить стих наизусть). Охарактеризовать </w:t>
            </w:r>
            <w:r w:rsidRPr="00EE1086">
              <w:rPr>
                <w:sz w:val="22"/>
                <w:szCs w:val="22"/>
              </w:rPr>
              <w:lastRenderedPageBreak/>
              <w:t>предложения по цели высказывания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93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эмоциональной окраске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эмоциональной окраске: невосклицательные, восклицательные. Интонационные и смысловые особенности повествовательных, вопросительный, побудительных, восклицательных предложений. Пунктуационные знаки завершения, выделения, разделения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правильно оформлять в устной и письменной речи восклицательные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Чтение предложений, расстановка логических ударений, пауз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151 (установить границы предложений, расставить знаки препинания)</w:t>
            </w:r>
          </w:p>
        </w:tc>
      </w:tr>
      <w:tr w:rsidR="00617155" w:rsidRPr="00EE1086" w:rsidTr="00926E87">
        <w:trPr>
          <w:trHeight w:val="1794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члены предложения. Сказуемое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члены предложения. Сказуемое. Способы его выражения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сказуемого, основные способы его выражения, уметь выделять грамматическую основу предложения с двумя главными членами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Описать объект с помощью глаголов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Вставить пропущенные глаголы-связки, учитывая речевую ситуацию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Подлежащее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Определение главных членов предложения. Грамматическая основа предложения. Подлежащее. Способы его выражения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подлежащего, основные способы его выражения, уметь находить грамматическую основу и графически выделять ее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На основе рисунка составить несколько предложений со словом «брат» так, чтобы это слово было подлежащим </w:t>
            </w:r>
            <w:r w:rsidRPr="00EE1086">
              <w:rPr>
                <w:sz w:val="22"/>
                <w:szCs w:val="22"/>
              </w:rPr>
              <w:lastRenderedPageBreak/>
              <w:t>(1.Что делал брат? 2. Каков брат? 3. Кто он такой?)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156 (определить способ выражения подлежащего и сказуемого)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 xml:space="preserve">   9</w:t>
            </w:r>
            <w:r w:rsidR="00841D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Тире между подлежащим и сказуемым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подлежащего и сказуемого существительными в именительном падеже. Особенности связи подлежащего и сказуемого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выражения подлежащего и сказуемого, условия постановки тире между подлежащим и сказуемым, уметь опознавать подлежащее и сказуемое при пропуске глагола-связки, ставить тире, читать предложения, делая паузу между подлежащим и сказуемым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38, упр. 169, заменить данные предложения близкими по смыслу (по образцу)</w:t>
            </w:r>
          </w:p>
        </w:tc>
      </w:tr>
      <w:tr w:rsidR="00617155" w:rsidRPr="00EE1086" w:rsidTr="00926E87">
        <w:trPr>
          <w:trHeight w:val="2831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Распространенные и нераспространенные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различие между распространенными и нераспространенными предложениями, уметь отличать их друг от друга, характеризовать предложения по наличию или отсутствию второстепенных членов, распространять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Взаимопроверка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34, упр. 171 (письменно), упр. 174 (подготовить устный рассказ о предложении по плану). Распространить данные предложения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Второстепенн</w:t>
            </w:r>
            <w:r w:rsidRPr="00EE1086">
              <w:rPr>
                <w:sz w:val="22"/>
                <w:szCs w:val="22"/>
              </w:rPr>
              <w:t>ые</w:t>
            </w:r>
            <w:r w:rsidRPr="00EE1086">
              <w:rPr>
                <w:sz w:val="22"/>
                <w:szCs w:val="22"/>
                <w:lang w:val="en-US"/>
              </w:rPr>
              <w:t>членыпредложения</w:t>
            </w:r>
            <w:r w:rsidRPr="00EE1086">
              <w:rPr>
                <w:sz w:val="22"/>
                <w:szCs w:val="22"/>
              </w:rPr>
              <w:t>. Дополнение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Второстепенные члены предложения. Способы выражения дополнения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дополнения, способы его выражения и графическое обозначение дополнения, уметь находить дополнение в предложении, отличать прямое дополнение от подлежащего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карточкам: распространить предложения дополнениями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35, 36, работа по карточкам-тренажерам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определений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способы выражения определения и графическое его обозначение. Уметь находить определения в предложении и </w:t>
            </w:r>
            <w:r w:rsidRPr="00EE1086">
              <w:rPr>
                <w:sz w:val="22"/>
                <w:szCs w:val="22"/>
              </w:rPr>
              <w:lastRenderedPageBreak/>
              <w:t>использовать их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Сочинение по данному началу, подчеркнуть в описании </w:t>
            </w:r>
            <w:r w:rsidRPr="00EE1086">
              <w:rPr>
                <w:sz w:val="22"/>
                <w:szCs w:val="22"/>
              </w:rPr>
              <w:lastRenderedPageBreak/>
              <w:t>определения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183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100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Обстоятельство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обстоятельств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обстоятельства, способы его выражения и графическое обозначение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карточкам: вставить в предложения пропущенные слова, определить их синтаксическую функцию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185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Главные и второстепенные члены предложения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Знаки конца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выделять главные и второстепенные члены предложения, знать, как они графически выделяются, конструировать предложения по заданным типам грамматических основ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разноуровневым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вариант – упр. 181, II вариант -  упр. 182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102-103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Синтаксический разбор предложения.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Простое осложненное предложение. Порядок синтаксического разбора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разбора простого предложения, уметь разбирать предложение устно и письменно. Уметь соблюдать в практике письма орфографические и пунктуационные нормы, составлять предложения по заданной схеме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43, упр. 217 (синтаксический разбор по плану)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104-106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Однородные члены предложения. Знаки препинания при однородных членах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признаки однородных членов, уметь находить однородные члены, соблюдать правильную интонацию при чтении предложений с однородными членами, ставить знаки препинания в предложениях с однородными членами, обосновывать постановку знаков препинания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Дополнить предложения однородными членами, составить схемы предложений. Диктант «Проверяю себя»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39, 40, упр. 195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107-108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617155" w:rsidP="000D28A0">
            <w:pPr>
              <w:ind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10</w:t>
            </w:r>
            <w:r w:rsidR="00841D66">
              <w:rPr>
                <w:sz w:val="22"/>
                <w:szCs w:val="22"/>
                <w:lang w:val="en-US"/>
              </w:rPr>
              <w:t>9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110-111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Практикум. Обобщающие </w:t>
            </w:r>
            <w:r w:rsidRPr="00EE1086">
              <w:rPr>
                <w:sz w:val="22"/>
                <w:szCs w:val="22"/>
              </w:rPr>
              <w:lastRenderedPageBreak/>
              <w:t>слова при однородных членах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</w:t>
            </w:r>
            <w:r>
              <w:t>нтаксический разбор предложения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 и его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Обобщающие слова перед однородными членами. </w:t>
            </w:r>
            <w:r w:rsidRPr="00EE1086">
              <w:rPr>
                <w:sz w:val="22"/>
                <w:szCs w:val="22"/>
              </w:rPr>
              <w:lastRenderedPageBreak/>
              <w:t>Двоеточие после обобщающего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Знать, что такое обобщающее слово, уметь расставлять знаки препинания </w:t>
            </w:r>
            <w:r w:rsidRPr="00EE1086">
              <w:rPr>
                <w:sz w:val="22"/>
                <w:szCs w:val="22"/>
              </w:rPr>
              <w:lastRenderedPageBreak/>
              <w:t>в предложении с обобщающим словом, стоящим перед однородными членами, опознавать предложения, осложненные однородными членами, самостоятельно подбирать примеры на изученные пунктуационные правила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Графический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203</w:t>
            </w:r>
          </w:p>
        </w:tc>
      </w:tr>
      <w:tr w:rsidR="00617155" w:rsidRPr="00EE1086" w:rsidTr="00926E87">
        <w:trPr>
          <w:trHeight w:val="1417"/>
        </w:trPr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112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Функционально-смысловые типы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Типы речи: повествование, описание, рассуждение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Понимать признаки текста и его функционально-смысловые типы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Анализ текстов разных типов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Найти тексты разных типов, обосновать свой выбор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113-114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Обращение. Знаки препинания в предложении с обращением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Предложения, осложненные обращением. Обращение, выраженное словом или сочетанием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обращение, роль обращения в речи, уметь составлять предложения с обращениями в соответствии с речевой ситуацией, соблюдать речевой этикет. Различать обращение и подлежащее, соблюдать звательную интонацию при чтении предложений с обращениями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 текста басен И.А. Крылова выписать 3 предложения с обращениями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предложения с обращением, используя речевую ситуацию (посоветуйте другу не есть мороженое, попросите товарища дать вам книгу и др.)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15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Простые и сложные предложения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Знаки препинания в сложном предложении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Простые и сложные предложения. Грамматическая основа предложений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отличать простое предложение от сложного, выделять в них грамматические основы, характеризовать предложение по количеству грамматических основ, владеть правильным способом действия при применении изученных правил пунктуации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227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117-118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119-120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Синтаксический разбор сложного предложения. Пунктуационный разбор простого предложения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К.д. с грамматическим заданием и его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Сложное и простоеосложненное предложения. Знаки завершения предложения, разделительные и выделительные знаки препинания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синтаксического разбора сложного предложения. Уметь делать синтаксический разбор сложного предложения по плану. Знать условия постановки знаков препинания в простом предложении, соблюдать верную интонацию конца предложения, устно объяснять постановку знаков препинания в предложениях изученных синтаксических конструкций и использовать на письме специальные графические обозначения, самостоятельно подбирать примеры на изученные пунктуационные правила, уметь опираться на смысловой и интонационный анализ предложения при синтаксическом разборе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Полная синтаксическая характеристика предложений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233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Письмо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писем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Письмо как одна из разновидностей текста. Эпистола, эпистолярный жанр, содержание, оформление письма. Адрес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композиционные элементы письма, уметь составлять текст письма, знать, какими бывают письма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216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122-123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Прямая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 с прямой речью. Знаки препинания при прямой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что такое прямая речь. Уметь правильно произносить предложения с прямой речью и грамотно расставлять знаки препинания при прямой речи, находить предложения с прямой речью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Из высказывания сделать предложение с прямой речью (1-й вариант: прямая речь перед словами автора, 2-й вариант: прямая </w:t>
            </w:r>
            <w:r w:rsidRPr="00EE1086">
              <w:rPr>
                <w:sz w:val="22"/>
                <w:szCs w:val="22"/>
              </w:rPr>
              <w:lastRenderedPageBreak/>
              <w:t>речь после слов автора)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47, правило наизусть, упр. 240</w:t>
            </w:r>
          </w:p>
        </w:tc>
      </w:tr>
      <w:tr w:rsidR="00617155" w:rsidRPr="00EE1086" w:rsidTr="00926E87">
        <w:trPr>
          <w:trHeight w:val="2017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Прямая и косвенная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Прямая речь, слова автора. Понятие о косвенной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анализировать и конструировать предложения с прямой речью, составлять их схемы, правильно и выразительно читать их, употреблять вежливые формы обращения, заменять прямую речь косвенной и наоборот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242 (списать, расставляя знаки препинания)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Диалог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Диалог. Реплика. Знаки препинания при диалоге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диалог. Уметь правильно оформлять диалог на письме, правильно ставить знаки препинания при диалоге, составлять диалоги на заданную тему, вести диалог, интонационно правильно читать диалог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Составление диалогов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48, упр. 249, продолжить и записать телефонный разговор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12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Синтаксис и пунктуация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Осложненное простое и сложное предложение. Знаки препинания в них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изучают синтаксис и пунктуация, уметь составлять простые и сложные предложения изученных видов, самостоятельно подбирать примеры на изученные правила пунктуации, конструировать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Контрольные вопросы и задания. Упр. 253</w:t>
            </w:r>
          </w:p>
        </w:tc>
      </w:tr>
      <w:tr w:rsidR="00617155" w:rsidRPr="00EE1086" w:rsidTr="00926E87">
        <w:trPr>
          <w:trHeight w:val="1272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127-128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 и его анализ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Осложненное простое и сложное предложение. Знаки препинания в них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изучают синтаксис и пунктуация, уметь составлять простые и сложные предложения изученных видов, самостоятельно подбирать примеры на изученные правила пунктуации, конструировать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Диктант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IV. ФОНЕТИКА. ОРФОЭПИЯ</w:t>
            </w:r>
          </w:p>
        </w:tc>
      </w:tr>
      <w:tr w:rsidR="00617155" w:rsidRPr="00EE1086" w:rsidTr="00926E87">
        <w:trPr>
          <w:trHeight w:val="2163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>
              <w:rPr>
                <w:sz w:val="22"/>
                <w:szCs w:val="22"/>
                <w:lang w:val="en-US"/>
              </w:rPr>
              <w:t>9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Орфоэпические нормы.  «Говори правильно»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Фонетика – наука о звуках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Фонетика и орфоэпия как разделы науки о языке. Звук - основная единица фонетики. Фонетическая транскрипция как специальный способ записи звучащей речи. Система гласных и согласных звуков русского языка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предмет изучения фонетики и орфоэпии. Различать гласные и согласные звуки, способы их образования, не смешивать звуки и буквы. Уметь различать звук и букву, гласные и согласные звуки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Аргументированный ответ на вопросы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49, упр. 258. Составьте словосочетания, используя слова, помещенные на полях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 звуки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 ударные и безударные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образования гласных звуков, различия между ударными и безударными звуками, уметь выделять в слове звуки речи, давать им фонетическую характеристику, использовать элементы упрощенной транскрипции, правильно произносить гласные звуки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Фонетическая характеристика гласных звуков, работа над произношением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50, упр. 256, составить таблицу «Гласные звуки», подобрать и записать односложные слова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Согласные звуки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Согласные звонкие и глухие, мягкие и твердые. Парные и непарные согласные по звонкости и глухости, по твердости и мягкости. Сонорные согласные. Шипящие согласные. Смысло-различительная роль звука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образования согласных звуков, использовать элементы транскрипции для обозначения звука и объяснения написания слова, правильно произносить согласные звуки, не смешивать звуки и буквы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Проговаривание скороговорок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51, упр. 266, составить текст «Как нужно читать вслух и как нельзя»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Графика.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Алфавит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Разделы лингвистики, изучающие письменную речь: графика, орфография, пунктуация. Связь фонетики с графикой. Письмо и каллиграфия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алфавит – это обозначение звуков на письме. Уметь правильно произносить буквы алфавита, располагать слова в алфавитном порядке, уметь пользоваться алфавитом в практической деятельности (при работе со справочной литературой)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Пользуясь учебником литературы, записать в алфавитном порядке фамилии писателей и поэтов, чье творчество </w:t>
            </w:r>
            <w:r w:rsidRPr="00EE1086">
              <w:rPr>
                <w:sz w:val="22"/>
                <w:szCs w:val="22"/>
              </w:rPr>
              <w:lastRenderedPageBreak/>
              <w:t>изучается в 5 классе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56, 57. Составить список класса, расположив фамилии в алфавитном порядке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Повествование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Композиция повествования. План как средство внутренней организации текста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повествования как типа речи, его композицию. Уметь строить текст повествования, составлять план текста повествовательного характера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54, составить план любой сказки из самостоятельно прочитанных</w:t>
            </w:r>
          </w:p>
        </w:tc>
      </w:tr>
      <w:tr w:rsidR="00617155" w:rsidRPr="00EE1086" w:rsidTr="00926E87">
        <w:trPr>
          <w:trHeight w:val="2437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Обозначение мягкости согласных с помощью 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Твердые и мягкие согласные. Использование Ь для обозначения мягкости предшествующего согласного. Написание сочетаний букв ЧК, ЧН, НЧ, РЩ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случаи использования Ь для обозначения мягкости согласных, правило написания буквосочетаний ЧК, ЧН, НЧ, НЩ, РЩ, уметь выбирать орфограмму для обозначения мягкости согласного на письме, проводить сопоставительный анализ звука и буквы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59, упр. 297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</w:rPr>
              <w:t>3</w:t>
            </w:r>
            <w:r w:rsidR="00841D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Двойная роль  букв Е, Ё, Ю, 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Соотношение буквы и звука. Звуковое значение букв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в каких позициях Е, Ё, Ю, Я обозначают один звук и в каких два. Уметь выполнять фонетический разбор слов с буквами Е, Ё, Ю, 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любимые строчки из стихотворений А.С. Пушкина. Найти в них слова с орфограммами, указать какие звуки обозначают буквы Е, Ё, Ю, 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§60, упр. 305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Орфоэпия. Слог. Ударение. Ударные и безударные гласные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Орфоэпия как раздел языкознания. Понятие об орфоэпической норме. Овладение основными правилами литературного произношения и ударения: </w:t>
            </w:r>
            <w:r w:rsidRPr="00EE1086">
              <w:rPr>
                <w:sz w:val="22"/>
                <w:szCs w:val="22"/>
              </w:rPr>
              <w:lastRenderedPageBreak/>
              <w:t>нормы произношения безударных гласных звуков; произношение мягкого или твердого согласного перед [э] в иноязычных словах; произношение сочетаний согласных (ЧН, ЧТ и др.), особенности произношения иноязычных слов. Особенности ударения  в русском языке. Допустимые варианты произношения и ударения. Орфоэпический словарь, его назначение, структура, содержание словарной статьи.  Оценивание собственной и чужой речи с точки зрения соблюдения орфоэпических норм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Знать: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 делении слов на слоги и для переноса;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ударные и безударные гласные.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Уметь правильно ставить ударение в слове, пользоваться орфоэпическим </w:t>
            </w:r>
            <w:r w:rsidRPr="00EE1086">
              <w:rPr>
                <w:sz w:val="22"/>
                <w:szCs w:val="22"/>
              </w:rPr>
              <w:lastRenderedPageBreak/>
              <w:t>словарем, делить слова на слоги, владеть основными правилами произношения в современном русском литературном языке ударных и безударных гласных, некоторых согласных и сочетаний согласных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Аргументированный ответ на вопрос: «Как научиться правильно говорить?»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§61, упр. 312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Фонетический разбор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Фонетическая транскрипция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фонетическая транскрипция, порядок выполнения фонетического разбора. Уметь выполнять звуковой анализ слова с целью объяснения его произношения, написания и для проведения элементарного звукового анализа художественного текста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с фрагментами художественного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62, упр. 313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Контрольная работа по теме «Фонетика. Орфоэпия. Графика» и ее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Звук как основная единица языка. Обобщенные сведения о звуках речи, их классификация. Изменение звуков в речевом потоке. Правописание гласных и согласных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теоретические материалы по разделам, уметь производить звуко-буквенный анализ слов, пользоваться алфавитом, грамотно писать, применяя изученные правила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rPr>
          <w:trHeight w:val="1725"/>
        </w:trPr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 xml:space="preserve"> 1</w:t>
            </w:r>
            <w:r w:rsidR="00841D66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Сочинение. Описание предмета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 речи – описание. Композиционная схема данного типа речи. Особенности художественного типа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композиционные особенности описания. Уметь создавать текст описания конкретного предмета, составлять план описания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сочинение – описание предмета в художественном стиле, озаглавить описание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V. ЛЕКСИКОЛОГИЯ КАК РАЗДЕЛ НАУКИ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 и его лексическое значение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Лексикология как раздел лингвистики. Лексика как словарный состав, совокупность слов данного языка. Слово - основная единица языка и речи. Отличие слова от других языковых единиц. Лексическое значение слова. Основные способы передачи лексических значений слов. Толкование лексического значения слова с помощью описания, толкования, подбора синонимов, антонимов, однокоренных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лексическое и грамматическое значение слова, понятие «словарный запас», виды толковых словарей. Уметь различать лексическое и грамматическое значение слов, пользоваться толковым словарем, владеть основными способами объяснения лексического значения слова, определять значение слова с опорой на морфемное строение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 толкового словаря выписать 5 незнакомых слов и формулировку их значений, составить с этими словами предложения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63, упр. 320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Толковый словарь русского языка и его использование для определения, уточнения лексического значения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назначение, структуру, содержание словарной статьи. Уметь пользоваться толковым словарем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Определить слова по толкованию их лексического значения, проверить себя по толковому словарю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328, разгадать кроссворд</w:t>
            </w:r>
          </w:p>
        </w:tc>
      </w:tr>
      <w:tr w:rsidR="00617155" w:rsidRPr="00EE1086" w:rsidTr="00926E87">
        <w:trPr>
          <w:trHeight w:val="2406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Однозначные и многозначные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Лексическое богатство русского языка как источник выразительности речи. Характеристика лексической системы русского языка с точки зрения особенностей лексического значения слов. Однозначные и многозначные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понятия «однозначное и многозначное слово». Уметь выбирать значение многозначного слова, соответствующее речевой ситуации; пользоваться толковым словарем, употреблять слова в соответствии с их лексическим значением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Творческий диктант. Вставить в предложения нужные по смыслу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64, упр. 333 или 334, определить лексическое значение многозначного слова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Прямое и переносное значение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Прямое и переносное значение слов. Понимание основания для переноса наименования (сходство, смежность объектов или признаков). Основные виды тропов, основанные на употреблении слова в переносном значении. Наблюдение за использованием переносных значений слов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понятие «прямое значение слова» и «переносное значение слова», «метафора». Уметь различать слова, употребленные в прямом и переносном значении, употреблять в речи слова с переносным значением, находить и определять роль метафоры и олицетворения в художественных текстах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Отгадать загадки, созданные с помощью метафоры, найти метафоры и олицетворения в стихотворениях И. Бунина, С. Есенина (упр. 339)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65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>-я группа – упр. 337; II-я группа – упр. 341. Найти в словаре 5 слов с переносным значением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Омонимы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Лексические омонимы как слова, тождественные по звучанию и написанию, но различные по лексическому значению. Различение омонимов и многозначных слов в речи. Характеристика русского языка с точки зрения семантической группировки слов. Различные виды омонимов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чем отличаются омонимы от многозначных слов. Уметь находить омонимы в толковом словаре, отличать омонимы от многозначных слов, анализировать значение, строение, написание различных видов омонимов, правильно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Указать омонимы в тексте-каламбуре, определить значения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66, упр. 347, 348 (устно)</w:t>
            </w:r>
          </w:p>
        </w:tc>
      </w:tr>
      <w:tr w:rsidR="00617155" w:rsidRPr="00EE1086" w:rsidTr="00926E87">
        <w:trPr>
          <w:trHeight w:val="2982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 как слова, близкие или тождественные по лексическому значению. Смысловые и стилистические различия синонимов. Словари синонимов русского языка и их использование. Наблюдение за использованием синонимов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определение синонимов,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 различении слов-синонимов по оттенкам значений, эмоциональной окраскеи стилевой неоднородности.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подбирать синонимы к данному слову, строить синонимический ряд, пользоваться словарем синонимов, употреблять синонимы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Распределить синонимы по графам в таблице: нейтральные слова, книжные слова, разговорные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67, упр. 353 и 349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Антонимы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Антонимы как слова, противоположные по лексическому значению. Словари антонимов русского языка. Наблюдение за использованием антонимов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антонимы, их стилистическую роль. Уметь пользоваться словарем антонимов, находить антонимы в тексте,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Привести примеры пословиц, найти антонимы, ответить на вопрос «Почему народная мудрость часто выражается противоположными по смыслу словами?»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Контрольные вопросы. Составить план рассказа по теме «Лексикология»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14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Контрольная работа по разделу «Лексикология» 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Синонимы, омонимы, антонимы, однозначные и многозначные слова, лексическое значение слова, переносное значение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синонимы, антонимы, омонимы, употреблять их уместно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rPr>
          <w:trHeight w:val="1414"/>
        </w:trPr>
        <w:tc>
          <w:tcPr>
            <w:tcW w:w="993" w:type="dxa"/>
          </w:tcPr>
          <w:p w:rsidR="00617155" w:rsidRPr="00841D66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 xml:space="preserve"> 14</w:t>
            </w:r>
            <w:r w:rsidR="00841D66">
              <w:rPr>
                <w:sz w:val="22"/>
                <w:szCs w:val="22"/>
                <w:lang w:val="en-US"/>
              </w:rPr>
              <w:t>9-150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Сочинение по картине И.Э. Грабаря «Февральская лазурь»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 речи – описание. Описание природы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пейзаж, уметь писать сочинение-описание по пейзажу, использовать синонимы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lastRenderedPageBreak/>
              <w:t>РАЗДЕЛ VI. МОРФОЛОГИЯ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Морфология как раздел грамматики.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Самостоятельные и служебные части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Морфология как раздел грамматики. Грамматическое значение слова и его отличие от лексического значения. Самостоятельные и служебные части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изучает грамматика, уметь различать грамматическое значение слова от лексического.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понятия: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морфология,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грамматика,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грамматическое значение слова.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самостоятельные и служебные части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Словарная работа, 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88, упр. 461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Имя существительное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 как часть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 как часть речи. Морфологические признаки существительного, его роль в предложении, употребление в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морфологические признаки имени существительного, его роль в предложении. Уметь узнавать существительное среди других частей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Сочинение-миниатюра на основе ситуации: «Вы получили в подарок большую коробку. Что бы вам хотелось в ней обнаружить?» Объясните, почему в тексте будут преобладать существительные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88, упр. 463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</w:t>
            </w:r>
            <w:r w:rsidRPr="00EE1086">
              <w:rPr>
                <w:sz w:val="22"/>
                <w:szCs w:val="22"/>
              </w:rPr>
              <w:lastRenderedPageBreak/>
              <w:t>ые одушевленные и неодушевленные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Имена существительные одушевленные и </w:t>
            </w:r>
            <w:r w:rsidRPr="00EE1086">
              <w:rPr>
                <w:sz w:val="22"/>
                <w:szCs w:val="22"/>
              </w:rPr>
              <w:lastRenderedPageBreak/>
              <w:t>неодушевленные. Грамматические различия одушевленных и неодушевленных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о связи категории одушевленности – </w:t>
            </w:r>
            <w:r w:rsidRPr="00EE1086">
              <w:rPr>
                <w:sz w:val="22"/>
                <w:szCs w:val="22"/>
              </w:rPr>
              <w:lastRenderedPageBreak/>
              <w:t>неодушевленности с понятиями: живое, неживое. Уметь различать одушевленные и неодушевленные имена существительные, находить прием олицетворения в художественных текстах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Распределительный диктант. </w:t>
            </w:r>
            <w:r w:rsidRPr="00EE1086">
              <w:rPr>
                <w:sz w:val="22"/>
                <w:szCs w:val="22"/>
              </w:rPr>
              <w:lastRenderedPageBreak/>
              <w:t>Найти в хрестоматиях по литературе в статье о загадках определение понятия ОЛИЦЕТВОРЕНИЕ. Доказать, что прием олицетворения основан на признаке существительных - одушевленность/неодушевленность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481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существительные собственные и нарицательные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деление существительных на собственные и нарицательные. Уметь правильно писать имена существительные собственные, различать существительные собственные и нарицательные, учитывая значение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Доказать, что выбирая строчную или прописную букву, надо учитывать значение слова (например, Соня – соня и др.)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92, упр. 491 (или 492)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Три склонения имен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Типы склонений  имен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 определения склонения имен существительных. Уметь задавать падежные вопросы, применять правило «И-Е в окончаниях существительных»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словарный 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97, упр. 519, заполнить таблицу на стр. 38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 xml:space="preserve">  15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Падеж имен существительных.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Комбинированные уроки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Система падежей в русском языке. Падежные окончания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падежи и падежные вопросы, правило выбора И-Е в безударных падежных окончаниях существительных, владеть способом действия при выборе орфограммы, безошибочно писать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Зрительный диктант, творческое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98, упр. 523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</w:rPr>
              <w:t>5</w:t>
            </w:r>
            <w:r w:rsidR="00841D6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Существительные на -ИЯ,       -ИЕ, -ИЙ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Окончания существительных на -ИЯ,  -ИЕ, -ИЙ в родительном и предложном падежах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существительные на -ИЯ,  -ИЕ, -ИЙ как особую группу. Уметь применять правило при выборе орфограммы, безошибочно писать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таблицу, включив в нее новую информацию, дополнить своими примерами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99, ч. 2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Имя прилагательное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прилагательное как часть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прилагательное как часть речи. Общее грамматическое значение. Род, число, падеж прилагательных. Полные и краткие прилагательные. Синтаксическая роль имени прилагательного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морфологические признаки прилагательных, синтаксическую роль полных прилагательных, суффиксы прилагательных. Уметь определять морфологические признаки прилагательных, синтаксическую роль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Сравнительный анализ текстов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102, упр. 574, описать сегодняшний день, выбрать подходящие по смыслу прилагательные, обратиться к словарю эпитетов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Правописание гласных в падежных окончаниях </w:t>
            </w:r>
            <w:r w:rsidRPr="00EE1086">
              <w:rPr>
                <w:sz w:val="22"/>
                <w:szCs w:val="22"/>
              </w:rPr>
              <w:lastRenderedPageBreak/>
              <w:t>прилагательных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Падежные окончания прилагательных. Согласование прил. с сущ.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о согласовании прилагательных с существительными в роде, числе и падеже. Уметь правильно писать окончания прилагательных, </w:t>
            </w:r>
            <w:r w:rsidRPr="00EE1086">
              <w:rPr>
                <w:sz w:val="22"/>
                <w:szCs w:val="22"/>
              </w:rPr>
              <w:lastRenderedPageBreak/>
              <w:t>используя вопросы, заданные от определяемого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Проверочная работа по перфокартам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103, упр. 581. Распределить слова в таблице в зависимости от окончания</w:t>
            </w:r>
          </w:p>
        </w:tc>
      </w:tr>
      <w:tr w:rsidR="00617155" w:rsidRPr="00EE1086" w:rsidTr="00926E87">
        <w:trPr>
          <w:trHeight w:val="2831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Прилагательные полные и краткие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Полные и краткие прилагательные. Изменение полных прилагательных по родам, падежам и числам, а кратких -  по родам и числам. Синтаксическая роль в предложении полных и кратких прилагательных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грамматические особенности кратких и полных прилагательных, их синтаксическую роль. Уметь отличать полные прилагательные от кратких, определять роль кратких прилагательных в предложении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индивидуальным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105, из стих. Н. Рыленкова «Все в тающей дымке» выписать предложение с краткими прил., выделить грамматическую основу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Глагол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Глаголкакчастьречи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 как часть речи. Общее значение. Морфологические признаки (на основе изученного в начальной школе). Употребление глаголов в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глагола, опознавать его в тексте, определять время глагола, уметь использовать в речи глаголы-синонимы для более точного выражения мысли, для устранения неоправданного повтора слов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Редакторская правка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608, индивидуальные задания: из «Сказки о мертвой царевне» выписать глаголы, которые обозначают стремительное движение, объяснить, почему в сказке часто используются такие глаголы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НЕ с глаголами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Раздельное написание НЕ с глаголами. Глаголы - исключения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НЕ с глаголами. Уметь применять данное правило при написании, соблюдать орфоэпические нормы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Синонимическая замена. Составить предложения на тему «Настоящий друг», используя глаголы с НЕ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613 или 617. Запомнить глаголы, которые без НЕне употребляются</w:t>
            </w:r>
          </w:p>
        </w:tc>
      </w:tr>
      <w:tr w:rsidR="00617155" w:rsidRPr="00EE1086" w:rsidTr="00926E87">
        <w:trPr>
          <w:trHeight w:val="1839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Неопределенная форма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Инфинитив на -ТЬ (-ТЬСЯ),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-ТИ (-ТИСЬ), -ЧЬ (-ЧЬСЯ)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понятия нопределенной формы глагола; уметь различать неопределенную и личную форму глагола, правильно писать глаголы в неопределенной форме,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инструкцию или памятку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110, упр. 628, распределить слова по группам, указать части речи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Глаголы совершенного и несовершенного вида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глаголы различаются по видам, по вопросам и значениям, владеть способом действия по распознаванию вида глагола, уметь отличать глаголы совершенного  и несовершенного вида, употреблять их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Комментированное письмо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112, упр. 648, подобрать к данным формам глаголы другого вида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Время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 и время глаголов. Образование временных форм от глаголов совершенного и несовершенного вида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вид и время глагола, образовывать формы глагола с учетом вида, правильно употреблять в речи глаголы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Предупредительный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115</w:t>
            </w:r>
          </w:p>
        </w:tc>
      </w:tr>
      <w:tr w:rsidR="00617155" w:rsidRPr="00EE1086" w:rsidTr="00926E87">
        <w:trPr>
          <w:trHeight w:val="1878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Спряжение глаголов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спряжение глагола, глаголы-исключения. Способ определения спряжения глаголов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определения спряжения глагола по ударным личным окончаниям и неопределенной форме. Уметь определять спряжение глагола, пользуясь алгоритмом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119, 120, упр. 682, запомнить глаголы-исключения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Спряжение глаголов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спряжение глагола. Правописание безударных личных окончаний глагола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определения спряжения глагола по основе неопределенной формы. Уметь применять алгоритм определения спряжения, различать глаголы I  и II спряжения глагола, правильно выбирать буквы в окончании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Заполнить таблицу «Личные окончания глаголов» своими примерами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690, распределить глаголы в 2 колонки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Систематизаци</w:t>
            </w:r>
            <w:r w:rsidRPr="00EE1086">
              <w:rPr>
                <w:sz w:val="22"/>
                <w:szCs w:val="22"/>
              </w:rPr>
              <w:lastRenderedPageBreak/>
              <w:t>я и обобщение изученного по теме «Глагол»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Повторительно-обобщающий </w:t>
            </w:r>
            <w:r w:rsidRPr="00EE1086">
              <w:rPr>
                <w:sz w:val="22"/>
                <w:szCs w:val="22"/>
              </w:rPr>
              <w:lastRenderedPageBreak/>
              <w:t>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Общее значение, морфологические признаки </w:t>
            </w:r>
            <w:r w:rsidRPr="00EE1086">
              <w:rPr>
                <w:sz w:val="22"/>
                <w:szCs w:val="22"/>
              </w:rPr>
              <w:lastRenderedPageBreak/>
              <w:t>глагола. Правописание глагола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Соблюдать правильное ударение в глаголах, при произношении </w:t>
            </w:r>
            <w:r w:rsidRPr="00EE1086">
              <w:rPr>
                <w:sz w:val="22"/>
                <w:szCs w:val="22"/>
              </w:rPr>
              <w:lastRenderedPageBreak/>
              <w:t>которых допускаются ошибки (начать, понять; начал, понял; начала, поняла; повторит, облегчит), опознавать глаголы, находить орфограммы в них, применять изученные орфографические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Взаимодиктант, диктант </w:t>
            </w:r>
            <w:r w:rsidRPr="00EE1086">
              <w:rPr>
                <w:sz w:val="22"/>
                <w:szCs w:val="22"/>
              </w:rPr>
              <w:lastRenderedPageBreak/>
              <w:t>«Проверяю себя», комплексный 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Упр. 717, контрольные </w:t>
            </w:r>
            <w:r w:rsidRPr="00EE1086">
              <w:rPr>
                <w:sz w:val="22"/>
                <w:szCs w:val="22"/>
              </w:rPr>
              <w:lastRenderedPageBreak/>
              <w:t>вопросы</w:t>
            </w:r>
          </w:p>
        </w:tc>
      </w:tr>
      <w:tr w:rsidR="00617155" w:rsidRPr="00EE1086" w:rsidTr="00926E87">
        <w:trPr>
          <w:trHeight w:val="2439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 xml:space="preserve">  16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Подготовка к сочинению-описанию животного на основе личных впечатлений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Художественное описание животного. Основная мысль. Конкретизация темы. Выбор заглавия. Языковые средства выразительности художественного стиля. Словарно-лексическая и словарно- орфографическая работа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описывать внешний вид животного, его повадки, подбирать точное название для своей работы, выражать свое отношение к предмету описания, использовать языковые средства, характерные для языкового стиля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сочинение о любимом животном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VII. СИСТЕМАТИЗАЦИЯ И ОБОБЩЕНИЕ ИЗУЧЕННОГО В 5 КЛАССЕ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 xml:space="preserve">  1</w:t>
            </w:r>
            <w:r w:rsidR="00841D66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Разделы науки о языке. Фонетика, графика. Словообразование.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Синтаксис. Фонетика. Лексикология. Морфемика. Морфология. Имя существительное. Имя прилагательное. Глагол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понятия лингвистики. Уметь определять изученные части речи. Обосновывать правильность выбора орфограмм при написании этих частей речи, использовать существительные, прилагательные, глаголы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Составляющие обобщающей таблицы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124, подготовить устное сообщение «Изучайте русский язык» по плану</w:t>
            </w:r>
          </w:p>
        </w:tc>
      </w:tr>
      <w:tr w:rsidR="00617155" w:rsidRPr="00EE1086" w:rsidTr="00926E87">
        <w:trPr>
          <w:trHeight w:val="2417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en-US"/>
              </w:rPr>
              <w:t>71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/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корне слова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приставках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Повторительно-обобщающие уроки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Гласные. Ударные и безударные. Согласные. Части речи, части слова. Условия выбора орфограмм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условия, от которых зависит выбор орфограмм в приставке и корне. Уметь различать орфограммы и употреблять слова с данными орфограммами в речи, применять изученные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Заполнить таблицу «Части речи» своими примерами, самостоятельно составить таблицу «Орфограммы в приставке и </w:t>
            </w:r>
            <w:r w:rsidRPr="00EE1086">
              <w:rPr>
                <w:sz w:val="22"/>
                <w:szCs w:val="22"/>
              </w:rPr>
              <w:lastRenderedPageBreak/>
              <w:t>корне»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125, упр. 736. Обозначить изученные орфограммы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73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окончаниях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Орфография и морфология. Части речи. Части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Опознавать части речи, находить в них орфограммы в окончаниях, применять изученные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126, упр. 740, обозначить изученные орфограммы</w:t>
            </w:r>
          </w:p>
        </w:tc>
      </w:tr>
      <w:tr w:rsidR="00617155" w:rsidRPr="00EE1086" w:rsidTr="00926E87">
        <w:trPr>
          <w:trHeight w:val="2045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1</w:t>
            </w:r>
            <w:r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Употребление букв Ъ и Ь. Ь на конце после шипящих.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О, Е после шипящих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речи. Части слова. Ь после шипящих в разных частях речи. Правописание разделительных Ь и Ъ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Опознавать части речи, находить изученные орфограммы в окончаниях, применять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диктант.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127, упр. 746, обозначить изученные орфограммы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Знаки препинания в простом и сложном предложении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Простое предложение. Обращение. Однородные члены предложения. Обобщающее слово. Знаки завершения, разделения, выделения. Члены предложения. Знаки препинания в простом осложненном и сложном предложении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употреблять знаки завершения, разделения, выделения в простом осложненном и сложном предложении, видеть структуру предложений, употреблять изученные синтаксические конструкции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Заполнение таблицы своими примерами. Конструирование предложений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128, упр. 750, расставить знаки препинания, составить схемы предложений</w:t>
            </w:r>
          </w:p>
        </w:tc>
      </w:tr>
    </w:tbl>
    <w:p w:rsidR="009D78CB" w:rsidRPr="005721B9" w:rsidRDefault="009D78CB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  <w:bCs/>
          <w:iCs/>
        </w:rPr>
      </w:pPr>
    </w:p>
    <w:p w:rsidR="0070272E" w:rsidRPr="00977A0F" w:rsidRDefault="00977A0F" w:rsidP="009D78CB">
      <w:pPr>
        <w:autoSpaceDE w:val="0"/>
        <w:autoSpaceDN w:val="0"/>
        <w:adjustRightInd w:val="0"/>
        <w:rPr>
          <w:b/>
          <w:bCs/>
          <w:iCs/>
        </w:rPr>
      </w:pPr>
      <w:r w:rsidRPr="00977A0F">
        <w:rPr>
          <w:b/>
          <w:bCs/>
          <w:iCs/>
        </w:rPr>
        <w:lastRenderedPageBreak/>
        <w:t>Приложение 1</w:t>
      </w:r>
    </w:p>
    <w:p w:rsidR="00AB1125" w:rsidRPr="00977A0F" w:rsidRDefault="00AB1125" w:rsidP="00F7274A">
      <w:pPr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  <w:r w:rsidRPr="00977A0F">
        <w:rPr>
          <w:b/>
          <w:bCs/>
          <w:iCs/>
        </w:rPr>
        <w:t>Формы и средства контроля</w:t>
      </w:r>
    </w:p>
    <w:p w:rsidR="00AB1125" w:rsidRPr="00977A0F" w:rsidRDefault="00AB1125" w:rsidP="00F7274A">
      <w:pPr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253"/>
      </w:tblGrid>
      <w:tr w:rsidR="00AB1125" w:rsidRPr="00977A0F" w:rsidTr="00AB1125">
        <w:trPr>
          <w:trHeight w:val="72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b/>
                <w:lang w:eastAsia="en-US"/>
              </w:rPr>
              <w:t>Уровень и количество часов, общее количество контрольных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25" w:rsidRPr="00977A0F" w:rsidRDefault="00AB1125" w:rsidP="00F7274A">
            <w:pPr>
              <w:ind w:firstLine="709"/>
              <w:jc w:val="center"/>
              <w:rPr>
                <w:b/>
                <w:lang w:eastAsia="en-US"/>
              </w:rPr>
            </w:pPr>
          </w:p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b/>
                <w:lang w:val="en-US" w:eastAsia="en-US"/>
              </w:rPr>
              <w:t>V</w:t>
            </w:r>
            <w:r w:rsidRPr="00977A0F">
              <w:rPr>
                <w:b/>
                <w:lang w:eastAsia="en-US"/>
              </w:rPr>
              <w:t xml:space="preserve"> класс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b/>
                <w:lang w:eastAsia="en-US"/>
              </w:rPr>
            </w:pPr>
            <w:r w:rsidRPr="00977A0F">
              <w:rPr>
                <w:b/>
                <w:lang w:eastAsia="en-US"/>
              </w:rPr>
              <w:t xml:space="preserve">Базовый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b/>
                <w:lang w:eastAsia="en-US"/>
              </w:rPr>
            </w:pPr>
            <w:r w:rsidRPr="00977A0F">
              <w:rPr>
                <w:b/>
                <w:lang w:eastAsia="en-US"/>
              </w:rPr>
              <w:t>5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Диктант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val="en-US" w:eastAsia="en-US"/>
              </w:rPr>
            </w:pPr>
            <w:r w:rsidRPr="00977A0F">
              <w:rPr>
                <w:lang w:val="en-US" w:eastAsia="en-US"/>
              </w:rPr>
              <w:t>3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Контрольное тестирование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1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Изложение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2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Сочинение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2</w:t>
            </w:r>
          </w:p>
        </w:tc>
      </w:tr>
    </w:tbl>
    <w:p w:rsidR="00AB1125" w:rsidRPr="00977A0F" w:rsidRDefault="00AB1125" w:rsidP="00F7274A">
      <w:pPr>
        <w:pStyle w:val="a4"/>
        <w:spacing w:before="0" w:beforeAutospacing="0" w:after="0" w:afterAutospacing="0"/>
        <w:ind w:firstLine="709"/>
      </w:pPr>
    </w:p>
    <w:p w:rsidR="00AB1125" w:rsidRPr="00977A0F" w:rsidRDefault="00AB1125" w:rsidP="00F7274A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Контрольный диктант № 1</w:t>
      </w:r>
    </w:p>
    <w:p w:rsidR="00AB1125" w:rsidRPr="00977A0F" w:rsidRDefault="00AB1125" w:rsidP="00F7274A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 xml:space="preserve"> (по теме «Повторение изученного в начальных классах)</w:t>
      </w:r>
    </w:p>
    <w:p w:rsidR="00AB1125" w:rsidRPr="00977A0F" w:rsidRDefault="00AB1125" w:rsidP="00F7274A">
      <w:pPr>
        <w:widowControl w:val="0"/>
        <w:ind w:firstLine="709"/>
        <w:jc w:val="center"/>
        <w:rPr>
          <w:b/>
        </w:rPr>
      </w:pPr>
      <w:r w:rsidRPr="00977A0F">
        <w:rPr>
          <w:b/>
        </w:rPr>
        <w:t xml:space="preserve">Сентябрь 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  Пришел сентябрь. После знойного лета наступила золотая осень. По опушкам лесов еще растут подосиновики, душистые рыжики. На большом старом пне жмутся друг к другу опен</w:t>
      </w:r>
      <w:r w:rsidRPr="00977A0F">
        <w:softHyphen/>
        <w:t>ки.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По высокому синему небу бегут облака. Уже улетели ла</w:t>
      </w:r>
      <w:r w:rsidRPr="00977A0F">
        <w:softHyphen/>
        <w:t>сточки, стрижи. К дальнему пути готовятся дикие гуси, поки</w:t>
      </w:r>
      <w:r w:rsidRPr="00977A0F">
        <w:softHyphen/>
        <w:t>дают родные болота журавли.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Вот вышел из леса старый лось, поднял голову и заревел. Ранним утром далеко слышно грозный рев могучего богаты</w:t>
      </w:r>
      <w:r w:rsidRPr="00977A0F">
        <w:softHyphen/>
        <w:t xml:space="preserve">ря. Прошли лоси, нашумели, испугали зайца. Страшно ему в осенние прозрачные дни. Кругом все желтое, золотое, а он в белой шубке. 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right"/>
      </w:pPr>
      <w:r w:rsidRPr="00977A0F">
        <w:rPr>
          <w:b/>
        </w:rPr>
        <w:t>(По И. Соколову-Микитову].</w:t>
      </w:r>
    </w:p>
    <w:p w:rsidR="000221FE" w:rsidRPr="00977A0F" w:rsidRDefault="00AB1125" w:rsidP="00C53C45">
      <w:pPr>
        <w:ind w:firstLine="709"/>
        <w:jc w:val="right"/>
      </w:pPr>
      <w:r w:rsidRPr="00977A0F">
        <w:t>(83 слова).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Грамматические задания.</w:t>
      </w:r>
    </w:p>
    <w:p w:rsidR="000221FE" w:rsidRPr="00977A0F" w:rsidRDefault="000221FE" w:rsidP="00C53C45">
      <w:pPr>
        <w:ind w:firstLine="709"/>
      </w:pPr>
      <w:r w:rsidRPr="00977A0F">
        <w:rPr>
          <w:lang w:val="en-US"/>
        </w:rPr>
        <w:t>I</w:t>
      </w:r>
      <w:r w:rsidR="00C53C45">
        <w:t xml:space="preserve"> вариант 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 первом абзаце безударные окончания имён прилагательных.</w:t>
      </w:r>
    </w:p>
    <w:p w:rsidR="00AB1125" w:rsidRPr="00C53C45" w:rsidRDefault="000221FE" w:rsidP="00C53C45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Мо</w:t>
      </w:r>
      <w:r w:rsidR="00C53C45">
        <w:rPr>
          <w:rFonts w:ascii="Times New Roman" w:hAnsi="Times New Roman"/>
          <w:sz w:val="24"/>
          <w:szCs w:val="24"/>
        </w:rPr>
        <w:t>рфемный разбор слова «знойного»</w:t>
      </w:r>
    </w:p>
    <w:p w:rsidR="000221FE" w:rsidRPr="00977A0F" w:rsidRDefault="000221FE" w:rsidP="00F7274A">
      <w:pPr>
        <w:ind w:firstLine="709"/>
      </w:pPr>
      <w:r w:rsidRPr="00977A0F">
        <w:rPr>
          <w:lang w:val="en-US"/>
        </w:rPr>
        <w:t>II</w:t>
      </w:r>
      <w:r w:rsidRPr="00977A0F">
        <w:t xml:space="preserve">  вариант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во втором абзаце безударные окончания имён прилагательных.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Морфемный разбор слова «родные».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B1125" w:rsidRPr="00977A0F" w:rsidRDefault="00AB1125" w:rsidP="00F7274A">
      <w:pPr>
        <w:ind w:firstLine="709"/>
        <w:rPr>
          <w:b/>
        </w:rPr>
      </w:pPr>
      <w:r w:rsidRPr="00977A0F">
        <w:rPr>
          <w:b/>
        </w:rPr>
        <w:t>Контрольный диктант № 2  (по теме «Синтаксис и пунктуация»)</w:t>
      </w:r>
    </w:p>
    <w:p w:rsidR="00AB1125" w:rsidRPr="00977A0F" w:rsidRDefault="00AB1125" w:rsidP="00F7274A">
      <w:pPr>
        <w:ind w:firstLine="709"/>
      </w:pPr>
      <w:r w:rsidRPr="00977A0F">
        <w:t>Погода стала меняться. Из-за горизонта быстро пронеслись низкие облака. Солнце нырнуло в тучи, мелькнуло в голубом просвете и исчезло. Потемнело. Налетел резкий ветер. Он зашумел тростником, сухие листья сбросил в воду и погнал по реке.</w:t>
      </w:r>
      <w:r w:rsidRPr="00977A0F">
        <w:tab/>
      </w:r>
      <w:r w:rsidRPr="00977A0F">
        <w:tab/>
      </w:r>
      <w:r w:rsidRPr="00977A0F">
        <w:tab/>
        <w:t xml:space="preserve">«Мальчики, проводите </w:t>
      </w:r>
      <w:r w:rsidRPr="00977A0F">
        <w:lastRenderedPageBreak/>
        <w:t>меня домой!»- предложила Нина. Ветер налетает с новой силой, морщит гладь реки, а потом стихает. Но вот зашуршал камыш, и на воде появились кружки от первых капель. Сплошной полосой пошёл проливной дождь. Нина резко закричала: «Бежим, ребята!»</w:t>
      </w:r>
    </w:p>
    <w:p w:rsidR="00AB1125" w:rsidRPr="00977A0F" w:rsidRDefault="00AB1125" w:rsidP="00F7274A">
      <w:pPr>
        <w:ind w:firstLine="709"/>
      </w:pPr>
      <w:r w:rsidRPr="00977A0F">
        <w:t xml:space="preserve">                                                                                                   (74 слова)</w:t>
      </w:r>
    </w:p>
    <w:p w:rsidR="00AB1125" w:rsidRPr="00977A0F" w:rsidRDefault="00C53C45" w:rsidP="00C53C45">
      <w:pPr>
        <w:ind w:firstLine="709"/>
      </w:pPr>
      <w:r>
        <w:t>Грамматические задания</w:t>
      </w:r>
    </w:p>
    <w:p w:rsidR="00AB1125" w:rsidRPr="00977A0F" w:rsidRDefault="00AB1125" w:rsidP="00F7274A">
      <w:pPr>
        <w:ind w:firstLine="709"/>
      </w:pPr>
      <w:r w:rsidRPr="00977A0F">
        <w:rPr>
          <w:lang w:val="en-US"/>
        </w:rPr>
        <w:t>I</w:t>
      </w:r>
      <w:r w:rsidRPr="00977A0F">
        <w:t xml:space="preserve"> вариант </w:t>
      </w:r>
    </w:p>
    <w:p w:rsidR="00AB1125" w:rsidRPr="00977A0F" w:rsidRDefault="00AB1125" w:rsidP="00F7274A">
      <w:pPr>
        <w:ind w:firstLine="709"/>
      </w:pPr>
      <w:r w:rsidRPr="00977A0F">
        <w:t>1. Синтаксический разбор предложения:</w:t>
      </w:r>
    </w:p>
    <w:p w:rsidR="00AB1125" w:rsidRPr="00977A0F" w:rsidRDefault="00AB1125" w:rsidP="00F7274A">
      <w:pPr>
        <w:ind w:firstLine="709"/>
      </w:pPr>
      <w:r w:rsidRPr="00977A0F">
        <w:rPr>
          <w:b/>
        </w:rPr>
        <w:t>Он зашумел тростником, сухие листья сбросил в воду и погнал по реке.</w:t>
      </w:r>
    </w:p>
    <w:p w:rsidR="00AB1125" w:rsidRPr="00977A0F" w:rsidRDefault="00AB1125" w:rsidP="00C53C45">
      <w:pPr>
        <w:ind w:firstLine="709"/>
      </w:pPr>
      <w:r w:rsidRPr="00977A0F">
        <w:t>2. Из данного предложения выпишите все слов</w:t>
      </w:r>
      <w:r w:rsidR="00C53C45">
        <w:t>осочетания, сделайте их разбор.</w:t>
      </w:r>
    </w:p>
    <w:p w:rsidR="00AB1125" w:rsidRPr="00977A0F" w:rsidRDefault="00AB1125" w:rsidP="00AB1125">
      <w:pPr>
        <w:ind w:firstLine="709"/>
      </w:pPr>
      <w:r w:rsidRPr="00977A0F">
        <w:rPr>
          <w:lang w:val="en-US"/>
        </w:rPr>
        <w:t>II</w:t>
      </w:r>
      <w:r w:rsidRPr="00977A0F">
        <w:t xml:space="preserve">  вариант</w:t>
      </w:r>
    </w:p>
    <w:p w:rsidR="00AB1125" w:rsidRPr="00977A0F" w:rsidRDefault="00AB1125" w:rsidP="00AB1125">
      <w:pPr>
        <w:ind w:firstLine="709"/>
      </w:pPr>
      <w:r w:rsidRPr="00977A0F">
        <w:t>1. Синтаксический разбор предложения</w:t>
      </w:r>
    </w:p>
    <w:p w:rsidR="00AB1125" w:rsidRPr="00977A0F" w:rsidRDefault="00AB1125" w:rsidP="00AB1125">
      <w:pPr>
        <w:ind w:firstLine="709"/>
        <w:rPr>
          <w:b/>
        </w:rPr>
      </w:pPr>
      <w:r w:rsidRPr="00977A0F">
        <w:rPr>
          <w:b/>
        </w:rPr>
        <w:t>Ветер налетает с новой силой, морщит гладь реки, а потом стихает.</w:t>
      </w:r>
    </w:p>
    <w:p w:rsidR="00C53C45" w:rsidRPr="009D78CB" w:rsidRDefault="00AB1125" w:rsidP="009D78CB">
      <w:pPr>
        <w:ind w:firstLine="709"/>
      </w:pPr>
      <w:r w:rsidRPr="00977A0F">
        <w:t>2. Из данного предложения выпишите все слов</w:t>
      </w:r>
      <w:r w:rsidR="009D78CB">
        <w:t>осочетания, сделайте их разбор.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Контрольный диктант № 3  (по теме «Имя прилагательное»)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Лес уже сбросил листву. Дни наступили пасмурные, тихие, без ветра. Настоящие дни поздней осени.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В такой день идёшь по лесной тропинке, кругом тишь. Не слышно даже шума деревьев, шелеста листвы. Только иногда раздаётся звук падающих шишек. На голых сучьях повисли капли росы от ночного тумана.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Легко дышит осенней свежестью грудь. Приятно идти по мягкому ковру из листьев.</w:t>
      </w:r>
    </w:p>
    <w:p w:rsidR="00AB1125" w:rsidRPr="00977A0F" w:rsidRDefault="00AB112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Вдруг среди листвы мелькает пёстрый комок. Это птица. Она жива, но едва дышит. Ребята решают взять бедняжку домой. Иначе её найдё</w:t>
      </w:r>
      <w:r w:rsidR="00C53C45">
        <w:rPr>
          <w:rFonts w:ascii="Times New Roman" w:hAnsi="Times New Roman"/>
          <w:sz w:val="24"/>
          <w:szCs w:val="24"/>
        </w:rPr>
        <w:t>т лисица и съест.    (81 слово)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Грамматические задания.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 первом абзаце безударные окончания имён прилагательных.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Сделать морфологический разбор прилагательного</w:t>
      </w:r>
    </w:p>
    <w:p w:rsidR="00AB1125" w:rsidRDefault="00AB112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1) по лесной (тропинке</w:t>
      </w:r>
      <w:r w:rsidR="00C53C45">
        <w:rPr>
          <w:rFonts w:ascii="Times New Roman" w:hAnsi="Times New Roman"/>
          <w:sz w:val="24"/>
          <w:szCs w:val="24"/>
        </w:rPr>
        <w:t>)           2) по мягкому ковру</w:t>
      </w:r>
    </w:p>
    <w:p w:rsidR="00C53C45" w:rsidRPr="00C53C45" w:rsidRDefault="00C53C4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</w:pPr>
      <w:r w:rsidRPr="00977A0F">
        <w:rPr>
          <w:b/>
          <w:bCs/>
        </w:rPr>
        <w:t xml:space="preserve">Контрольное изложение  № 1 </w:t>
      </w:r>
      <w:r w:rsidRPr="00977A0F">
        <w:t xml:space="preserve">  «Первый снег» (упр.375)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rPr>
          <w:bCs/>
        </w:rPr>
      </w:pPr>
      <w:r w:rsidRPr="00977A0F">
        <w:rPr>
          <w:b/>
        </w:rPr>
        <w:t>Контрольное изложение  № 2</w:t>
      </w:r>
      <w:r w:rsidRPr="00977A0F">
        <w:t>С изменением лица  (Упражнение  547)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jc w:val="both"/>
        <w:rPr>
          <w:bCs/>
        </w:rPr>
      </w:pP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</w:pPr>
      <w:r w:rsidRPr="00977A0F">
        <w:rPr>
          <w:b/>
          <w:bCs/>
        </w:rPr>
        <w:t xml:space="preserve">Контрольное сочинение  №1 </w:t>
      </w:r>
      <w:r w:rsidRPr="00977A0F">
        <w:t>«Памятный день»      (упр. 157)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jc w:val="both"/>
      </w:pPr>
      <w:r w:rsidRPr="00977A0F">
        <w:rPr>
          <w:b/>
          <w:bCs/>
        </w:rPr>
        <w:t xml:space="preserve">Контрольное  сочинение № 2 </w:t>
      </w:r>
      <w:r w:rsidRPr="00977A0F">
        <w:t xml:space="preserve">  Доказательства в рассуждении  (Упражнение 484)</w:t>
      </w:r>
    </w:p>
    <w:p w:rsidR="00AB1125" w:rsidRPr="00977A0F" w:rsidRDefault="00AB1125" w:rsidP="00AB1125">
      <w:pPr>
        <w:ind w:firstLine="709"/>
        <w:rPr>
          <w:b/>
        </w:rPr>
      </w:pP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Контрольное тестирование (итоговое)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  <w:bCs/>
        </w:rPr>
        <w:t xml:space="preserve">              Вариант 1</w:t>
      </w:r>
      <w:r w:rsidRPr="00977A0F">
        <w:rPr>
          <w:b/>
          <w:bCs/>
        </w:rPr>
        <w:br/>
      </w:r>
      <w:r w:rsidRPr="00977A0F">
        <w:rPr>
          <w:b/>
        </w:rPr>
        <w:t>А 1. Какая пара слов не является словосочетанием?</w:t>
      </w:r>
      <w:r w:rsidRPr="00977A0F">
        <w:br/>
        <w:t xml:space="preserve"> 1) река широка </w:t>
      </w:r>
      <w:r w:rsidRPr="00977A0F">
        <w:br/>
        <w:t xml:space="preserve"> 2) характеристика героя </w:t>
      </w:r>
      <w:r w:rsidRPr="00977A0F">
        <w:br/>
        <w:t xml:space="preserve">3) длинный день </w:t>
      </w:r>
      <w:r w:rsidRPr="00977A0F">
        <w:br/>
      </w:r>
      <w:r w:rsidRPr="00977A0F">
        <w:lastRenderedPageBreak/>
        <w:t>4) пролистал газету</w:t>
      </w:r>
      <w:r w:rsidRPr="00977A0F">
        <w:br/>
      </w:r>
      <w:r w:rsidRPr="00977A0F">
        <w:rPr>
          <w:b/>
        </w:rPr>
        <w:t>А 2. В каком предложении есть обстоятельство?</w:t>
      </w:r>
      <w:r w:rsidRPr="00977A0F">
        <w:br/>
        <w:t xml:space="preserve"> 1) Майор привез мальчишку на лафете. </w:t>
      </w:r>
      <w:r w:rsidRPr="00977A0F">
        <w:br/>
        <w:t xml:space="preserve"> 2) Тускло льется свет лампады. </w:t>
      </w:r>
      <w:r w:rsidRPr="00977A0F">
        <w:br/>
        <w:t xml:space="preserve"> 3) Вместе с тихим сном сливалось убаюкиванье грёз. </w:t>
      </w:r>
      <w:r w:rsidRPr="00977A0F">
        <w:br/>
        <w:t xml:space="preserve">4) Улыбнулись сонные березки, растрепали шёлковые косы. </w:t>
      </w:r>
      <w:r w:rsidRPr="00977A0F">
        <w:br/>
      </w:r>
      <w:r w:rsidRPr="00977A0F">
        <w:rPr>
          <w:b/>
        </w:rPr>
        <w:t xml:space="preserve">А З. В каком предложении надо поставить только одну запятую? </w:t>
      </w:r>
      <w:r w:rsidRPr="00977A0F">
        <w:br/>
        <w:t xml:space="preserve">(знаки препинания не расставлены)? </w:t>
      </w:r>
      <w:r w:rsidRPr="00977A0F">
        <w:br/>
        <w:t xml:space="preserve"> 1) Больше всего Ваня любил конечно сказки. </w:t>
      </w:r>
      <w:r w:rsidRPr="00977A0F">
        <w:br/>
        <w:t xml:space="preserve">2) Полно доченька не плачь. </w:t>
      </w:r>
      <w:r w:rsidRPr="00977A0F">
        <w:br/>
        <w:t xml:space="preserve">3) Старый Лондон пахнет ромом дымом жестью и туманом. </w:t>
      </w:r>
      <w:r w:rsidRPr="00977A0F">
        <w:br/>
        <w:t>4) Но кукушка на сосне кукует и тропинка к берегу ведет.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4. В каком предложении знаки препинания расставлены неправильно? </w:t>
      </w:r>
      <w:r w:rsidRPr="00977A0F">
        <w:rPr>
          <w:b/>
        </w:rPr>
        <w:br/>
      </w:r>
      <w:r w:rsidRPr="00977A0F">
        <w:t xml:space="preserve"> 1) Все соседи только про неё и говорят — «Работница — золотые руки!» </w:t>
      </w:r>
      <w:r w:rsidRPr="00977A0F">
        <w:br/>
        <w:t xml:space="preserve"> 2) Как-то юнга Дудочкин кинул в море лот, и на эту удочку клюнул кашалот. </w:t>
      </w:r>
      <w:r w:rsidRPr="00977A0F">
        <w:br/>
        <w:t xml:space="preserve"> 3) В кабинете висели портреты писателей: Пушкина, Лермонтова, Толстого. </w:t>
      </w:r>
      <w:r w:rsidRPr="00977A0F">
        <w:br/>
        <w:t xml:space="preserve">4) Цепочка натянулась, вырвала из трухлявого столба крючок и вместе с замком хлопнулась в воду.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 5. В каком слове все согласные звуки звонкие?</w:t>
      </w:r>
      <w:r w:rsidRPr="00977A0F">
        <w:br/>
        <w:t xml:space="preserve">1) край </w:t>
      </w:r>
      <w:r w:rsidRPr="00977A0F">
        <w:br/>
        <w:t xml:space="preserve">2) сгореть </w:t>
      </w:r>
      <w:r w:rsidRPr="00977A0F">
        <w:br/>
        <w:t xml:space="preserve">3) роль </w:t>
      </w:r>
      <w:r w:rsidRPr="00977A0F">
        <w:br/>
        <w:t xml:space="preserve">4) взгляд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6. В каком слове верно выделена буква, обозначающая ударный гласный звук? </w:t>
      </w:r>
      <w:r w:rsidRPr="00977A0F">
        <w:t xml:space="preserve">                               1)  подушка мЯгка</w:t>
      </w:r>
      <w:r w:rsidRPr="00977A0F">
        <w:br/>
        <w:t>2)  квартАл</w:t>
      </w:r>
      <w:r w:rsidRPr="00977A0F">
        <w:br/>
        <w:t>3)  нАчала</w:t>
      </w:r>
      <w:r w:rsidRPr="00977A0F">
        <w:br/>
        <w:t>4) свеклА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7. В каком ряду в обоих словах пишется Ь? </w:t>
      </w:r>
      <w:r w:rsidRPr="00977A0F">
        <w:rPr>
          <w:b/>
        </w:rPr>
        <w:br/>
      </w:r>
      <w:r w:rsidRPr="00977A0F">
        <w:t xml:space="preserve">1) умыват..ся,  дрож.. </w:t>
      </w:r>
      <w:r w:rsidRPr="00977A0F">
        <w:br/>
        <w:t xml:space="preserve"> 2) нет задач.., под..ехать</w:t>
      </w:r>
      <w:r w:rsidRPr="00977A0F">
        <w:br/>
        <w:t xml:space="preserve">3) катает..ся, борщ.. </w:t>
      </w:r>
      <w:r w:rsidRPr="00977A0F">
        <w:br/>
        <w:t xml:space="preserve">4) нал. ю,  линюч..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8. В каком ряду в обоих словах пропущена одна и та же буква? </w:t>
      </w:r>
      <w:r w:rsidRPr="00977A0F">
        <w:rPr>
          <w:b/>
        </w:rPr>
        <w:br/>
      </w:r>
      <w:r w:rsidRPr="00977A0F">
        <w:t xml:space="preserve">1) ч.рный, плеч.. </w:t>
      </w:r>
      <w:r w:rsidRPr="00977A0F">
        <w:br/>
        <w:t xml:space="preserve">2) ц..фра, пальц.. </w:t>
      </w:r>
      <w:r w:rsidRPr="00977A0F">
        <w:br/>
        <w:t>3) заб..ру, ката..м</w:t>
      </w:r>
      <w:r w:rsidRPr="00977A0F">
        <w:br/>
        <w:t xml:space="preserve">4) и..пугать, ра..бег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  <w:bCs/>
          <w:iCs/>
        </w:rPr>
        <w:lastRenderedPageBreak/>
        <w:t xml:space="preserve">А 9. </w:t>
      </w:r>
      <w:r w:rsidRPr="00977A0F">
        <w:rPr>
          <w:b/>
        </w:rPr>
        <w:t xml:space="preserve">В каком ряду в обоих словах пропущена одна и та же буква? </w:t>
      </w:r>
      <w:r w:rsidRPr="00977A0F">
        <w:rPr>
          <w:b/>
        </w:rPr>
        <w:br/>
      </w:r>
      <w:r w:rsidRPr="00977A0F">
        <w:t xml:space="preserve">1) рю..зак, диало.. </w:t>
      </w:r>
      <w:r w:rsidRPr="00977A0F">
        <w:br/>
        <w:t xml:space="preserve">2) морж.., синиц.. </w:t>
      </w:r>
      <w:r w:rsidRPr="00977A0F">
        <w:br/>
        <w:t xml:space="preserve">3) г..мнастика, </w:t>
      </w:r>
      <w:r w:rsidRPr="00977A0F">
        <w:rPr>
          <w:iCs/>
        </w:rPr>
        <w:t>г..роизм</w:t>
      </w:r>
      <w:r w:rsidRPr="00977A0F">
        <w:rPr>
          <w:i/>
          <w:iCs/>
        </w:rPr>
        <w:br/>
      </w:r>
      <w:r w:rsidRPr="00977A0F">
        <w:t>4) подр..сти,  прил..гательное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Cs/>
          <w:i/>
          <w:iCs/>
        </w:rPr>
      </w:pPr>
      <w:r w:rsidRPr="00977A0F">
        <w:rPr>
          <w:bCs/>
          <w:i/>
          <w:iCs/>
        </w:rPr>
        <w:t xml:space="preserve">Прочитайте текст и выполните задания В1—В6 и С1.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977A0F">
        <w:rPr>
          <w:bCs/>
        </w:rPr>
        <w:t xml:space="preserve">(1 ) За окном порхали снежинки; одна из них, побольше, </w:t>
      </w:r>
      <w:r w:rsidRPr="00977A0F">
        <w:rPr>
          <w:bCs/>
          <w:i/>
          <w:iCs/>
        </w:rPr>
        <w:t xml:space="preserve">упала </w:t>
      </w:r>
      <w:r w:rsidRPr="00977A0F">
        <w:rPr>
          <w:bCs/>
        </w:rPr>
        <w:t xml:space="preserve">на край цветочного ящика </w:t>
      </w:r>
      <w:r w:rsidRPr="00977A0F">
        <w:rPr>
          <w:bCs/>
          <w:i/>
          <w:iCs/>
        </w:rPr>
        <w:t xml:space="preserve">и </w:t>
      </w:r>
      <w:r w:rsidRPr="00977A0F">
        <w:rPr>
          <w:bCs/>
        </w:rPr>
        <w:t xml:space="preserve">начала расти, расти, пока наконец не превратилась в женщину, закутанную </w:t>
      </w:r>
      <w:r w:rsidRPr="00977A0F">
        <w:rPr>
          <w:bCs/>
        </w:rPr>
        <w:br/>
        <w:t xml:space="preserve">в тончайший белый тюль, сотканный, казалось, из миллионов снежных звёздочек. (2)Она была так прелестна и нежна, но изо льда, из ослепительного, сверкающего </w:t>
      </w:r>
      <w:r w:rsidRPr="00977A0F">
        <w:rPr>
          <w:bCs/>
        </w:rPr>
        <w:br/>
        <w:t xml:space="preserve">льда, и всё же живая  (З)Глаза её сияли, как звёзды, но в них не было ни теплоты, ни покоя. (4)Она кивнула мальчику и поманила его рукой. (5)Мальчуган испугался и спрыгнул со стула; мимо окна промелькнуло что-то похожее на большую птицу.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77A0F">
        <w:rPr>
          <w:b/>
          <w:bCs/>
        </w:rPr>
        <w:t xml:space="preserve">В 1 . </w:t>
      </w:r>
      <w:r w:rsidRPr="00977A0F">
        <w:rPr>
          <w:b/>
        </w:rPr>
        <w:t xml:space="preserve">Из предложения (1) выпишите существительное </w:t>
      </w:r>
      <w:r w:rsidRPr="00977A0F">
        <w:rPr>
          <w:b/>
          <w:bCs/>
        </w:rPr>
        <w:t xml:space="preserve">с </w:t>
      </w:r>
      <w:r w:rsidRPr="00977A0F">
        <w:rPr>
          <w:b/>
        </w:rPr>
        <w:t xml:space="preserve">чередованием согласной в корне.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 xml:space="preserve">В 2. Из предложения (4) выпишите  слово (слова) с приставками.                  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3 . Из предложения (2) выпишите краткие прилагательные.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4.  Из предложений (4, 5 ) выпишите синонимы.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5. Сколько всего грамматических основ в предложении 5? Ответ запишите цифрой.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 xml:space="preserve">С 1. Напишите, как вы думаете, почему Кай испугался Снежной королевы? ( Ответ должен быть полным. 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br/>
      </w:r>
      <w:r w:rsidRPr="00977A0F">
        <w:rPr>
          <w:b/>
          <w:bCs/>
        </w:rPr>
        <w:t xml:space="preserve">Вариант 2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  <w:bCs/>
        </w:rPr>
        <w:br/>
      </w:r>
      <w:r w:rsidRPr="00977A0F">
        <w:rPr>
          <w:b/>
        </w:rPr>
        <w:t>А1. Какая пара слов не является словосочетанием?</w:t>
      </w:r>
      <w:r w:rsidRPr="00977A0F">
        <w:br/>
        <w:t xml:space="preserve">1) очень яркий </w:t>
      </w:r>
      <w:r w:rsidRPr="00977A0F">
        <w:br/>
        <w:t xml:space="preserve"> 2) вокруг костра </w:t>
      </w:r>
      <w:r w:rsidRPr="00977A0F">
        <w:br/>
        <w:t xml:space="preserve"> 3) неизвестная планета </w:t>
      </w:r>
      <w:r w:rsidRPr="00977A0F">
        <w:br/>
        <w:t xml:space="preserve">4) спутник Земли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А2. В каком предложении есть обстоятельство?</w:t>
      </w:r>
      <w:r w:rsidRPr="00977A0F">
        <w:br/>
        <w:t xml:space="preserve"> 1) Подснежников корзину несите во дворец! </w:t>
      </w:r>
      <w:r w:rsidRPr="00977A0F">
        <w:br/>
        <w:t xml:space="preserve">2) Я покинул родимый дом, голубую оставил Русь. </w:t>
      </w:r>
      <w:r w:rsidRPr="00977A0F">
        <w:br/>
        <w:t xml:space="preserve">3) Шелестят зелёные сережки, и горят серебряные росы. </w:t>
      </w:r>
      <w:r w:rsidRPr="00977A0F">
        <w:br/>
        <w:t xml:space="preserve">4) Море качало утлый кораблик.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АЗ. В каком предложении надо поставить только одну запятую </w:t>
      </w:r>
      <w:r w:rsidRPr="00977A0F">
        <w:br/>
        <w:t xml:space="preserve">(знаки препинания не расставлены)? </w:t>
      </w:r>
      <w:r w:rsidRPr="00977A0F">
        <w:br/>
        <w:t xml:space="preserve"> 1) 0 чём ты заинька плачешь? </w:t>
      </w:r>
      <w:r w:rsidRPr="00977A0F">
        <w:br/>
        <w:t xml:space="preserve">2) Такой тёплой зимы старожилы пожалуй не припомнят. </w:t>
      </w:r>
      <w:r w:rsidRPr="00977A0F">
        <w:br/>
        <w:t xml:space="preserve">3 Брезжит свет на заводи речные и румянит сетку небо- склона. </w:t>
      </w:r>
      <w:r w:rsidRPr="00977A0F">
        <w:br/>
        <w:t>4) Тигр раскрыл пасть раздался страшный рык.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lastRenderedPageBreak/>
        <w:t>А4. В каком предложении знаки препинания расставлены неправильно?</w:t>
      </w:r>
      <w:r w:rsidRPr="00977A0F">
        <w:br/>
        <w:t xml:space="preserve">1) Большие сани понеслись быстрее и затем свернули в переулок. </w:t>
      </w:r>
      <w:r w:rsidRPr="00977A0F">
        <w:br/>
        <w:t xml:space="preserve">2) На страницах журнала «Новый Робинзон» печатались известные писатели: С. Маршак, Б. Житков, Е. Шварц. </w:t>
      </w:r>
      <w:r w:rsidRPr="00977A0F">
        <w:br/>
        <w:t xml:space="preserve">3) «Я не ветеринар»- сказал Карл Петрович и захлопнул крышку рояля. </w:t>
      </w:r>
      <w:r w:rsidRPr="00977A0F">
        <w:br/>
        <w:t xml:space="preserve">4) Как—то ночкой чёрною вышел капитан, и в трубу подзорную ищет он кита.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А5. В каком слове все согласные звуки глухие? </w:t>
      </w:r>
      <w:r w:rsidRPr="00977A0F">
        <w:rPr>
          <w:b/>
        </w:rPr>
        <w:br/>
      </w:r>
      <w:r w:rsidRPr="00977A0F">
        <w:t xml:space="preserve">1) цапля </w:t>
      </w:r>
      <w:r w:rsidRPr="00977A0F">
        <w:br/>
        <w:t xml:space="preserve">2) весть </w:t>
      </w:r>
      <w:r w:rsidRPr="00977A0F">
        <w:br/>
        <w:t xml:space="preserve"> 3) шумный</w:t>
      </w:r>
      <w:r w:rsidRPr="00977A0F">
        <w:br/>
        <w:t xml:space="preserve">4)шубка </w:t>
      </w:r>
    </w:p>
    <w:p w:rsidR="00AB1125" w:rsidRPr="00977A0F" w:rsidRDefault="00AB1125" w:rsidP="00AB1125">
      <w:pPr>
        <w:pStyle w:val="a4"/>
        <w:spacing w:before="0" w:beforeAutospacing="0" w:after="0" w:afterAutospacing="0"/>
        <w:rPr>
          <w:b/>
          <w:bCs/>
        </w:rPr>
      </w:pPr>
      <w:r w:rsidRPr="00977A0F">
        <w:rPr>
          <w:b/>
        </w:rPr>
        <w:t xml:space="preserve">А 6.  В каком слове верно выделена буква, обозначающая ударный гласный звук? </w:t>
      </w:r>
      <w:r w:rsidRPr="00977A0F">
        <w:t>1) щавЕль</w:t>
      </w:r>
      <w:r w:rsidRPr="00977A0F">
        <w:br/>
        <w:t xml:space="preserve"> 2) дОговор</w:t>
      </w:r>
      <w:r w:rsidRPr="00977A0F">
        <w:br/>
        <w:t>3) понЯли</w:t>
      </w:r>
      <w:r w:rsidRPr="00977A0F">
        <w:br/>
        <w:t>4) помощь нУжна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А7. В каком ряду в обоих словах пишется Ь?</w:t>
      </w:r>
      <w:r w:rsidRPr="00977A0F">
        <w:br/>
        <w:t xml:space="preserve"> 1) вертет..ся, овощ.. </w:t>
      </w:r>
      <w:r w:rsidRPr="00977A0F">
        <w:br/>
        <w:t xml:space="preserve"> 2) стереч.., картеч.. </w:t>
      </w:r>
      <w:r w:rsidRPr="00977A0F">
        <w:br/>
        <w:t>3) мощ…ный, в..юнок</w:t>
      </w:r>
      <w:r w:rsidRPr="00977A0F">
        <w:br/>
        <w:t xml:space="preserve">4) горяч.., под..ём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А8. В каком ряду в обоих словах пропущена одна и та же буква?</w:t>
      </w:r>
      <w:r w:rsidRPr="00977A0F">
        <w:br/>
        <w:t xml:space="preserve">1) расст..лать, кле..м </w:t>
      </w:r>
      <w:r w:rsidRPr="00977A0F">
        <w:br/>
        <w:t xml:space="preserve">2) отц.., лекц..я </w:t>
      </w:r>
      <w:r w:rsidRPr="00977A0F">
        <w:br/>
        <w:t>3) врач..м, расч..ска</w:t>
      </w:r>
      <w:r w:rsidRPr="00977A0F">
        <w:br/>
        <w:t xml:space="preserve">4) во..мущение, бе..полезный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</w:rPr>
        <w:t>А9. В каком ряду в обоих словах пропущена одна и та же буква?</w:t>
      </w:r>
      <w:r w:rsidRPr="00977A0F">
        <w:br/>
        <w:t>1) б..гряный, фи..летовый</w:t>
      </w:r>
      <w:r w:rsidRPr="00977A0F">
        <w:br/>
        <w:t>2) моноло.., во..зал</w:t>
      </w:r>
      <w:r w:rsidRPr="00977A0F">
        <w:br/>
        <w:t>3) выл..жить, водор..сли</w:t>
      </w:r>
      <w:r w:rsidRPr="00977A0F">
        <w:br/>
        <w:t xml:space="preserve"> 4) птиц.., корж. .к </w:t>
      </w:r>
      <w:r w:rsidRPr="00977A0F">
        <w:br/>
      </w:r>
      <w:r w:rsidRPr="00977A0F">
        <w:rPr>
          <w:b/>
          <w:bCs/>
          <w:i/>
          <w:iCs/>
        </w:rPr>
        <w:t xml:space="preserve">Прочитайте текст и выполните задания В1—В5  и </w:t>
      </w:r>
      <w:r w:rsidRPr="00977A0F">
        <w:rPr>
          <w:b/>
          <w:i/>
          <w:iCs/>
        </w:rPr>
        <w:t xml:space="preserve">С1. </w:t>
      </w:r>
      <w:r w:rsidRPr="00977A0F">
        <w:rPr>
          <w:b/>
          <w:i/>
          <w:iCs/>
        </w:rPr>
        <w:br/>
      </w:r>
      <w:r w:rsidRPr="00977A0F">
        <w:rPr>
          <w:b/>
        </w:rPr>
        <w:t>(</w:t>
      </w:r>
      <w:r w:rsidRPr="00977A0F">
        <w:t xml:space="preserve">1 )Герда приплыла к большому вишнёвому саду, в котором приютился домик с красными и синими стёклами в окошках и с соломенной крышей. (2)У дверей стояли два деревянных солдата и отдавали честь всем, кто проплывал мимо. (3)Герда закричала им — она приняла их за живых, но они, понятно, не ответили ей. (4)Вот она подплыла к ним ещё ближе, лодка подошла чуть не к самому берегу, и девочка закричала ещё громче. (5)Из домика вышла, опираясь на клюку, старая-престарая старушка в большой соломенной шляпе, расписанной чудесными цветами.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1. Из предложения (1) выпишите существительное с чередованием согласной в корне.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 xml:space="preserve">В 2. Из предложения (2) выпишите слово (слова) с приставками.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3. Из предложения ( 5) выпишите прилагательные, выступающие в роли эпитетов.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lastRenderedPageBreak/>
        <w:t>В 4. Из предложения (4) выпишите синонимы, обозначающие действия.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5. Сколько грамматических основ в предложении (4)? Ответ запишите цифрой.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 xml:space="preserve">С 1. Напишите, как вы думаете, почету Герда отправилась в опасное путешествие. (Ответ должен быть полным.)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AA2278">
        <w:rPr>
          <w:b/>
        </w:rPr>
        <w:t>Ключи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1 вариант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А1-2, А2 -2, А3 – 4, А 5- 3,  А 6 – 2, А 7 – 1, А 8 – 3, А 9 – 4, В 1 – снежинки, В 2 –понимала, В 3-  прелестна, нежна,  В 4 - казалось, В 5-  мальчику, мальчуган, В6 -2.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 xml:space="preserve">2 вариант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А1 – 2, А2 – 1, А3 – 4, А5- 4, а6 – 1, А 7 – 2, А 8-1, А 9 – 3, В1 – (к)  саду, В 2 – отдавали, проплывал, В3 – старая –престарая, чудесными, В4 – понятно, В 5- подплыла. Подошла, В 6 – 3.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</w:p>
    <w:p w:rsidR="0070272E" w:rsidRPr="00654FD4" w:rsidRDefault="00AA2278" w:rsidP="009D78CB">
      <w:pPr>
        <w:rPr>
          <w:b/>
        </w:rPr>
      </w:pPr>
      <w:r w:rsidRPr="00AA2278">
        <w:rPr>
          <w:b/>
        </w:rPr>
        <w:t>Приложение № 2</w:t>
      </w:r>
    </w:p>
    <w:p w:rsidR="006375A5" w:rsidRPr="00C53C45" w:rsidRDefault="006375A5" w:rsidP="00C53C45">
      <w:pPr>
        <w:pStyle w:val="a4"/>
        <w:spacing w:before="0" w:beforeAutospacing="0" w:after="0" w:afterAutospacing="0"/>
        <w:jc w:val="center"/>
        <w:rPr>
          <w:b/>
          <w:bCs/>
          <w:color w:val="0F0F0F"/>
        </w:rPr>
      </w:pPr>
      <w:r w:rsidRPr="00C53C45">
        <w:rPr>
          <w:b/>
          <w:bCs/>
          <w:color w:val="0F0F0F"/>
        </w:rPr>
        <w:t>Критерии оценивания</w:t>
      </w:r>
    </w:p>
    <w:p w:rsidR="006375A5" w:rsidRPr="00C53C45" w:rsidRDefault="006375A5" w:rsidP="00FB7974">
      <w:pPr>
        <w:widowControl w:val="0"/>
        <w:numPr>
          <w:ilvl w:val="0"/>
          <w:numId w:val="5"/>
        </w:numPr>
        <w:suppressAutoHyphens/>
        <w:autoSpaceDE w:val="0"/>
        <w:jc w:val="both"/>
        <w:rPr>
          <w:b/>
          <w:bCs/>
        </w:rPr>
      </w:pPr>
      <w:r w:rsidRPr="00C53C45">
        <w:rPr>
          <w:b/>
          <w:bCs/>
        </w:rPr>
        <w:t>Оценка устных ответов учащихся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 w:rsidRPr="00C53C45">
        <w:softHyphen/>
        <w:t>ставлять собой связное, логически последовательное сообщение на задан</w:t>
      </w:r>
      <w:r w:rsidRPr="00C53C45">
        <w:softHyphen/>
        <w:t>ную тему, показывать его умение применять определения, правила в кон</w:t>
      </w:r>
      <w:r w:rsidRPr="00C53C45">
        <w:softHyphen/>
        <w:t>кретных случаях.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"5"</w:t>
      </w:r>
      <w:r w:rsidRPr="00C53C45">
        <w:t xml:space="preserve"> ставится, если ученик: 1) полно излагает изученный ма</w:t>
      </w:r>
      <w:r w:rsidRPr="00C53C45">
        <w:softHyphen/>
        <w:t>тери</w:t>
      </w:r>
      <w:r w:rsidR="00A824C5" w:rsidRPr="00C53C45">
        <w:t>ал, даёт правильное определение</w:t>
      </w:r>
      <w:r w:rsidRPr="00C53C45">
        <w:t xml:space="preserve"> языковых понятий; 2) обнаружива</w:t>
      </w:r>
      <w:r w:rsidRPr="00C53C45"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C53C45">
        <w:softHyphen/>
        <w:t>нику, но и самостоятельно составленные; 3) излагает материал последова</w:t>
      </w:r>
      <w:r w:rsidRPr="00C53C45">
        <w:softHyphen/>
        <w:t>тельно и правильно с точки зрения норм литературного языка.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"4"</w:t>
      </w:r>
      <w:r w:rsidRPr="00C53C45"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"3"</w:t>
      </w:r>
      <w:r w:rsidRPr="00C53C45">
        <w:t xml:space="preserve"> ставится, если ученик обнаруживает знание и понима</w:t>
      </w:r>
      <w:r w:rsidRPr="00C53C45"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 w:rsidRPr="00C53C45">
        <w:softHyphen/>
        <w:t>вил; 2) не умеет достаточно глубоко и доказательно обосновать свои суж</w:t>
      </w:r>
      <w:r w:rsidRPr="00C53C45"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"2"</w:t>
      </w:r>
      <w:r w:rsidRPr="00C53C45"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C53C45">
        <w:softHyphen/>
        <w:t>ки в формулировке определений и правил, искажающие их смысл, беспо</w:t>
      </w:r>
      <w:r w:rsidRPr="00C53C45">
        <w:softHyphen/>
        <w:t>рядочно и неуверенно излагает материал. Оценка "2" отмечает такие не</w:t>
      </w:r>
      <w:r w:rsidRPr="00C53C45">
        <w:softHyphen/>
        <w:t>достатки в подготовке ученика, которые являются серьёзным препятстви</w:t>
      </w:r>
      <w:r w:rsidRPr="00C53C45">
        <w:softHyphen/>
        <w:t>ем к успешному овладению последующим материалом.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Отметка ("5", "4", "3") может ставиться не только за единовремен</w:t>
      </w:r>
      <w:r w:rsidRPr="00C53C45">
        <w:softHyphen/>
        <w:t>ный ответ (когда на проверку подготовки ученика отводится определен</w:t>
      </w:r>
      <w:r w:rsidRPr="00C53C45"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 w:rsidRPr="00C53C45">
        <w:rPr>
          <w:i/>
          <w:iCs/>
        </w:rPr>
        <w:t>поурочный</w:t>
      </w:r>
      <w:r w:rsidRPr="00C53C45">
        <w:t xml:space="preserve"> балл), при условии, если в процессе урока не только заслушивались ответы учащего</w:t>
      </w:r>
      <w:r w:rsidRPr="00C53C45">
        <w:softHyphen/>
        <w:t>ся, но и осуществлялась проверка его умения применять знания на прак</w:t>
      </w:r>
      <w:r w:rsidRPr="00C53C45">
        <w:softHyphen/>
        <w:t>тике.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  <w:r w:rsidRPr="00C53C45">
        <w:rPr>
          <w:b/>
          <w:bCs/>
        </w:rPr>
        <w:t>2. Оценка диктантов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 - одна из основных форм проверки орфографической и пунктуационной грамотности.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 w:rsidRPr="00C53C45">
        <w:softHyphen/>
        <w:t>тупными по содержанию учащимся данного класса.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Объём диктанта устанавливается: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К о н т р о л ь н ы й   с л о в а р н ы й   д и к т а н т проверят усвоение слов с непроверяемыми и труднопроверяемыми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 w:rsidRPr="00C53C45">
        <w:softHyphen/>
        <w:t>са  – 35-40.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Диктант, имеющий целью проверку подготовки учащихся по опре</w:t>
      </w:r>
      <w:r w:rsidRPr="00C53C45">
        <w:softHyphen/>
        <w:t>деленной теме, должен включать основные орфограммы или пунктограммы этой темы, а также обеспечивать выявление прочности ранее приобре</w:t>
      </w:r>
      <w:r w:rsidRPr="00C53C45">
        <w:softHyphen/>
        <w:t xml:space="preserve">тенных навыков. И т о г о в ы е 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 д и к т а н т ы, проводимые в конце четверти и года, проверяют подготовку учащихся, как правило, по всем изученным темам.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Для к о н т р о л ь н ы х   д и к т а н т о в следует подбирать та</w:t>
      </w:r>
      <w:r w:rsidRPr="00C53C45">
        <w:softHyphen/>
        <w:t>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основные, они должны быть представ</w:t>
      </w:r>
      <w:r w:rsidRPr="00C53C45">
        <w:softHyphen/>
        <w:t>лены 1-3 случаями. В целом количество проверяемых орфограмм и пунк</w:t>
      </w:r>
      <w:r w:rsidRPr="00C53C45">
        <w:softHyphen/>
        <w:t>тограмм не должно превышать в 5 классе  – 12 различных орфограмм и 2-3 пунктограмм, в 6 классе  – 16 различных орфограмм и 3-4 пунктограмм, в 7 классе  –  20 различных орфограмм и 4-5 пунктограмм, в 8 классе  – 24 различных орфограмм и 10 пунктограмм, в 9 классе – 24 различных орфо</w:t>
      </w:r>
      <w:r w:rsidRPr="00C53C45">
        <w:softHyphen/>
        <w:t>грамм и 15 пунктограмм.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 w:rsidRPr="00C53C45">
        <w:softHyphen/>
        <w:t>ряемыми и труднопроверяемыми написаниями, правописанию которых ученики специально обучались.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До конца первой четверти (а в 5 классе  –  до конца первого полуго</w:t>
      </w:r>
      <w:r w:rsidRPr="00C53C45">
        <w:softHyphen/>
        <w:t>дия) сохраняется объём текста, рекомендованный для предыдущего клас</w:t>
      </w:r>
      <w:r w:rsidRPr="00C53C45">
        <w:softHyphen/>
        <w:t>са.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диктанта исправляются, но не учитываются орфографи</w:t>
      </w:r>
      <w:r w:rsidRPr="00C53C45">
        <w:softHyphen/>
        <w:t>ческие и пунктуационные ошибки: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1) в переносе слов;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2) на правила, которые не включены в школьную программу;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3) на еще не изученные правила;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4) в словах с непроверяемыми написаниями, над которыми не про</w:t>
      </w:r>
      <w:r w:rsidRPr="00C53C45">
        <w:softHyphen/>
        <w:t>водилась специальная работа;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5) в передаче авторской пунктуации.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Исправляются, но не учитываются описки, неправильные написания, искажающие звуковой облик слова, например: "рапотает" (вместо</w:t>
      </w:r>
      <w:r w:rsidRPr="00C53C45">
        <w:rPr>
          <w:i/>
          <w:iCs/>
        </w:rPr>
        <w:t>рабо</w:t>
      </w:r>
      <w:r w:rsidRPr="00C53C45">
        <w:rPr>
          <w:i/>
          <w:iCs/>
        </w:rPr>
        <w:softHyphen/>
        <w:t>тает</w:t>
      </w:r>
      <w:r w:rsidRPr="00C53C45">
        <w:t>), "дулпо" (вместо</w:t>
      </w:r>
      <w:r w:rsidRPr="00C53C45">
        <w:rPr>
          <w:i/>
          <w:iCs/>
        </w:rPr>
        <w:t>дупло</w:t>
      </w:r>
      <w:r w:rsidRPr="00C53C45">
        <w:t xml:space="preserve">), "мемля" (вместо </w:t>
      </w:r>
      <w:r w:rsidRPr="00C53C45">
        <w:rPr>
          <w:i/>
          <w:iCs/>
        </w:rPr>
        <w:t>земля</w:t>
      </w:r>
      <w:r w:rsidRPr="00C53C45">
        <w:t>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При оценке диктантов важно также учитывать характер ошибки. Среди ошибок следует выделять </w:t>
      </w:r>
      <w:r w:rsidRPr="00C53C45">
        <w:rPr>
          <w:i/>
          <w:iCs/>
        </w:rPr>
        <w:t>негрубые</w:t>
      </w:r>
      <w:r w:rsidRPr="00C53C45">
        <w:t>, т.е. не имеющие существенно</w:t>
      </w:r>
      <w:r w:rsidRPr="00C53C45">
        <w:softHyphen/>
        <w:t>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1) в исключениях из правил;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2) в написании большой буквы в составных собственных наименова</w:t>
      </w:r>
      <w:r w:rsidRPr="00C53C45">
        <w:softHyphen/>
        <w:t>ниях;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3) в случаях слитного и раздельного написания приставок в наречи</w:t>
      </w:r>
      <w:r w:rsidRPr="00C53C45">
        <w:softHyphen/>
        <w:t>ях, образованных от существительных с предлогами, правописание кото</w:t>
      </w:r>
      <w:r w:rsidRPr="00C53C45">
        <w:softHyphen/>
        <w:t>рых не регулируется правилами;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4) в случаях слитного и раздельного написания </w:t>
      </w:r>
      <w:r w:rsidRPr="00C53C45">
        <w:rPr>
          <w:i/>
          <w:iCs/>
        </w:rPr>
        <w:t>не</w:t>
      </w:r>
      <w:r w:rsidRPr="00C53C45">
        <w:t xml:space="preserve"> с прилагательны</w:t>
      </w:r>
      <w:r w:rsidRPr="00C53C45">
        <w:softHyphen/>
        <w:t>ми и причастиями, выступающими в роли сказуемого;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5) в написании </w:t>
      </w:r>
      <w:r w:rsidRPr="00C53C45">
        <w:rPr>
          <w:i/>
          <w:iCs/>
        </w:rPr>
        <w:t>ы</w:t>
      </w:r>
      <w:r w:rsidRPr="00C53C45">
        <w:t xml:space="preserve"> и </w:t>
      </w:r>
      <w:r w:rsidRPr="00C53C45">
        <w:rPr>
          <w:i/>
          <w:iCs/>
        </w:rPr>
        <w:t>и</w:t>
      </w:r>
      <w:r w:rsidRPr="00C53C45">
        <w:t xml:space="preserve"> после приставок;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 xml:space="preserve">6) в случаях трудного различия </w:t>
      </w:r>
      <w:r w:rsidRPr="00C53C45">
        <w:rPr>
          <w:i/>
          <w:iCs/>
        </w:rPr>
        <w:t>не</w:t>
      </w:r>
      <w:r w:rsidRPr="00C53C45">
        <w:t xml:space="preserve"> и </w:t>
      </w:r>
      <w:r w:rsidRPr="00C53C45">
        <w:rPr>
          <w:i/>
          <w:iCs/>
        </w:rPr>
        <w:t>ни</w:t>
      </w:r>
      <w:r w:rsidRPr="00C53C45">
        <w:t xml:space="preserve"> (</w:t>
      </w:r>
      <w:r w:rsidRPr="00C53C45">
        <w:rPr>
          <w:i/>
          <w:iCs/>
        </w:rPr>
        <w:t>Куда он только не обращал</w:t>
      </w:r>
      <w:r w:rsidRPr="00C53C45">
        <w:rPr>
          <w:i/>
          <w:iCs/>
        </w:rPr>
        <w:softHyphen/>
        <w:t>ся! Куда он ни обращался, никто не мог дать ему ответ. Никто иной не ...; не кто иной, как; ничто иное не, не что иное,</w:t>
      </w:r>
      <w:r w:rsidRPr="00C53C45">
        <w:rPr>
          <w:i/>
        </w:rPr>
        <w:t xml:space="preserve">как </w:t>
      </w:r>
      <w:r w:rsidRPr="00C53C45">
        <w:t>и др.);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7) в собственных именах нерусского происхождения;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8) в случаях, когда вместо одного знака препинания поставлен дру</w:t>
      </w:r>
      <w:r w:rsidRPr="00C53C45">
        <w:softHyphen/>
        <w:t>гой;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9) в пропуске одного из сочетающихся знаков препинания или в на</w:t>
      </w:r>
      <w:r w:rsidRPr="00C53C45">
        <w:softHyphen/>
        <w:t>рушении их последовательности.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Необходимо учитывать также </w:t>
      </w:r>
      <w:r w:rsidRPr="00C53C45">
        <w:rPr>
          <w:i/>
          <w:iCs/>
        </w:rPr>
        <w:t>повторяемость</w:t>
      </w:r>
      <w:r w:rsidRPr="00C53C45">
        <w:t xml:space="preserve"> и </w:t>
      </w:r>
      <w:r w:rsidRPr="00C53C45">
        <w:rPr>
          <w:i/>
          <w:iCs/>
        </w:rPr>
        <w:t>однотипность</w:t>
      </w:r>
      <w:r w:rsidRPr="00C53C45">
        <w:t xml:space="preserve">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Если ошибка повторяется в одном и том же слове или в корне одно-коренных слов, то она считается за одну ошибку.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i/>
          <w:iCs/>
        </w:rPr>
        <w:t xml:space="preserve">Однотипными </w:t>
      </w:r>
      <w:r w:rsidRPr="00C53C45">
        <w:t>считаются ошибки  на одно правило, если условия выбора правильного написания заключены в грамматических (</w:t>
      </w:r>
      <w:r w:rsidRPr="00C53C45">
        <w:rPr>
          <w:i/>
          <w:iCs/>
        </w:rPr>
        <w:t>в армии, в роще; колют, борются</w:t>
      </w:r>
      <w:r w:rsidRPr="00C53C45">
        <w:t>) и фонетических (</w:t>
      </w:r>
      <w:r w:rsidRPr="00C53C45">
        <w:rPr>
          <w:i/>
          <w:iCs/>
        </w:rPr>
        <w:t>пирожок, сверчок</w:t>
      </w:r>
      <w:r w:rsidRPr="00C53C45">
        <w:t>) особенностях данного слова.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C53C45">
        <w:softHyphen/>
        <w:t>гое (однокоренное) слово или его форму (</w:t>
      </w:r>
      <w:r w:rsidRPr="00C53C45">
        <w:rPr>
          <w:i/>
          <w:iCs/>
        </w:rPr>
        <w:t>вода - воды, плоты  - плот, грустный - грустить, резкий - резок</w:t>
      </w:r>
      <w:r w:rsidRPr="00C53C45">
        <w:t>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Первые три однотипные ошибки считаются за одну, каждая следую</w:t>
      </w:r>
      <w:r w:rsidRPr="00C53C45">
        <w:softHyphen/>
        <w:t>щая подобная ошибка учитывается как самостоятельная.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 оценивается одной отметкой.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"5"</w:t>
      </w:r>
      <w:r w:rsidRPr="00C53C45">
        <w:t xml:space="preserve"> выставляется за безошибочную работу, а так</w:t>
      </w:r>
      <w:r w:rsidRPr="00C53C45">
        <w:softHyphen/>
        <w:t>же при наличии в ней 1 негрубой орфографической, 1 негрубой пунк</w:t>
      </w:r>
      <w:r w:rsidRPr="00C53C45">
        <w:softHyphen/>
        <w:t>туационной или 1 негрубой грамматической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выставляется при наличии в диктанте 2 орфо</w:t>
      </w:r>
      <w:r w:rsidRPr="00C53C45"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 w:rsidRPr="00C53C45">
        <w:softHyphen/>
        <w:t>графических ошибок. Отметка "4" может выставляться при трёх орфогра</w:t>
      </w:r>
      <w:r w:rsidRPr="00C53C45">
        <w:softHyphen/>
        <w:t>фических ошибках, если среди них есть однотипные. Также допускаются 2 грамматические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"3"</w:t>
      </w:r>
      <w:r w:rsidRPr="00C53C45"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C53C45">
        <w:softHyphen/>
        <w:t>вии орфографических ошибок. В 5 классе допускается выставление отмет</w:t>
      </w:r>
      <w:r w:rsidRPr="00C53C45"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выставляется за диктант, в котором допущено до 7 орфографических и 7 пунктуационных ошибок, или 6 орфографиче</w:t>
      </w:r>
      <w:r w:rsidRPr="00C53C45">
        <w:softHyphen/>
        <w:t>ских и 8 пунктуационных ошибок, 5 орфографических и 9 пунктуацион</w:t>
      </w:r>
      <w:r w:rsidRPr="00C53C45"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большем количестве ошибок диктант оценивается б а л л о м "1" 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C53C45">
        <w:softHyphen/>
        <w:t xml:space="preserve">ния, выставляются две оценки за каждый вид работы.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выполнения дополнительных заданий рекомендуется ру</w:t>
      </w:r>
      <w:r w:rsidRPr="00C53C45">
        <w:softHyphen/>
        <w:t>ководствоваться следующим: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"5"</w:t>
      </w:r>
      <w:r w:rsidRPr="00C53C45">
        <w:t xml:space="preserve"> ставится, если ученик выполнил все задания верно.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ставится, если ученик выполнил правильно не менее 3/4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"3"</w:t>
      </w:r>
      <w:r w:rsidRPr="00C53C45">
        <w:t xml:space="preserve"> ставится за работу, в которой правильно вы</w:t>
      </w:r>
      <w:r w:rsidRPr="00C53C45">
        <w:softHyphen/>
        <w:t>полнено не менее половины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ставится за работу, в которой не выполнено более половины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"1"</w:t>
      </w:r>
      <w:r w:rsidRPr="00C53C45">
        <w:t xml:space="preserve"> ставится, если ученик не выполнил ни одного задания.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>При оценке контрольного с л о в а р н о г о диктанта рекоменду</w:t>
      </w:r>
      <w:r w:rsidRPr="00C53C45">
        <w:softHyphen/>
        <w:t>ется руководствоваться следующим: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 xml:space="preserve">О т м е т к а   "5" </w:t>
      </w:r>
      <w:r w:rsidRPr="00C53C45">
        <w:t xml:space="preserve">  ставится за диктант, в котором нет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ставится за диктант, в котором ученик допустил 1 -2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 xml:space="preserve">О т м е т к а "3" </w:t>
      </w:r>
      <w:r w:rsidRPr="00C53C45">
        <w:t>ставится за диктант, в котором допущено 3-4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ставится за диктант, в котором допущено до 7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При большем количестве ошибок диктант оценивается б а л </w:t>
      </w:r>
      <w:r w:rsidRPr="00C53C45">
        <w:softHyphen/>
        <w:t>л о м "1".</w:t>
      </w:r>
    </w:p>
    <w:p w:rsidR="006375A5" w:rsidRPr="00C53C45" w:rsidRDefault="006375A5" w:rsidP="00C53C45">
      <w:pPr>
        <w:shd w:val="clear" w:color="auto" w:fill="FFFFFF"/>
        <w:jc w:val="both"/>
        <w:rPr>
          <w:color w:val="000000"/>
        </w:rPr>
      </w:pPr>
    </w:p>
    <w:p w:rsidR="006375A5" w:rsidRPr="00C53C45" w:rsidRDefault="006375A5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Обстоятельства, которые необходимо учитывать при проверке и оценке диктанта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1.</w:t>
      </w:r>
      <w:r w:rsidRPr="00C53C45">
        <w:rPr>
          <w:bCs/>
          <w:color w:val="000000"/>
        </w:rPr>
        <w:tab/>
        <w:t xml:space="preserve">Неверные написания не считаются ошибками. Они исправляются, но не влияют на снижение оценки. 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К неверным написаниям относятся: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описка (искажение звукобуквенного состава слова: чаплявместо цапля);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на правило, не изучаемое в школе;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переносе слова;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авторском написании (в том числе и пунктуационная);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слове с непроверяемым написанием, над которым не проводилась специальная работа.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2.</w:t>
      </w:r>
      <w:r w:rsidRPr="00C53C45">
        <w:rPr>
          <w:bCs/>
          <w:color w:val="000000"/>
        </w:rPr>
        <w:tab/>
        <w:t>Характер допущенной учеником ошибки (грубая или негрубая). К негрубым орфографическим относятся ошибки:</w:t>
      </w:r>
    </w:p>
    <w:p w:rsidR="006375A5" w:rsidRPr="00C53C45" w:rsidRDefault="006375A5" w:rsidP="00C53C45">
      <w:pPr>
        <w:shd w:val="clear" w:color="auto" w:fill="FFFFFF"/>
        <w:tabs>
          <w:tab w:val="left" w:pos="192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•</w:t>
      </w:r>
      <w:r w:rsidRPr="00C53C45">
        <w:rPr>
          <w:bCs/>
          <w:color w:val="000000"/>
        </w:rPr>
        <w:tab/>
        <w:t>в исключениях из правил;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выборе прописной или строчной буквы в составных собственных наименованиях;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случаях раздельного и слитного написания </w:t>
      </w:r>
      <w:r w:rsidRPr="00C53C45">
        <w:rPr>
          <w:bCs/>
          <w:iCs/>
          <w:color w:val="000000"/>
        </w:rPr>
        <w:t xml:space="preserve">не </w:t>
      </w:r>
      <w:r w:rsidRPr="00C53C45">
        <w:rPr>
          <w:bCs/>
          <w:color w:val="000000"/>
        </w:rPr>
        <w:t>с прилагательными и причастиями в роли сказуемого;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написании </w:t>
      </w:r>
      <w:r w:rsidRPr="00C53C45">
        <w:rPr>
          <w:bCs/>
          <w:iCs/>
          <w:color w:val="000000"/>
        </w:rPr>
        <w:t xml:space="preserve">ы </w:t>
      </w:r>
      <w:r w:rsidRPr="00C53C45">
        <w:rPr>
          <w:bCs/>
          <w:color w:val="000000"/>
        </w:rPr>
        <w:t xml:space="preserve">и </w:t>
      </w:r>
      <w:r w:rsidRPr="00C53C45">
        <w:rPr>
          <w:bCs/>
          <w:iCs/>
          <w:color w:val="000000"/>
        </w:rPr>
        <w:t>и</w:t>
      </w:r>
      <w:r w:rsidRPr="00C53C45">
        <w:rPr>
          <w:bCs/>
          <w:color w:val="000000"/>
        </w:rPr>
        <w:t>после приставок;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в случаях трудного различения </w:t>
      </w:r>
      <w:r w:rsidRPr="00C53C45">
        <w:rPr>
          <w:bCs/>
          <w:iCs/>
          <w:color w:val="000000"/>
        </w:rPr>
        <w:t xml:space="preserve">не </w:t>
      </w:r>
      <w:r w:rsidRPr="00C53C45">
        <w:rPr>
          <w:bCs/>
          <w:color w:val="000000"/>
        </w:rPr>
        <w:t xml:space="preserve">и </w:t>
      </w:r>
      <w:r w:rsidRPr="00C53C45">
        <w:rPr>
          <w:bCs/>
          <w:iCs/>
          <w:color w:val="000000"/>
        </w:rPr>
        <w:t>ни;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собственных именах нерусского происхождения. </w:t>
      </w:r>
    </w:p>
    <w:p w:rsidR="006375A5" w:rsidRPr="00C53C45" w:rsidRDefault="006375A5" w:rsidP="00C53C45">
      <w:pPr>
        <w:shd w:val="clear" w:color="auto" w:fill="FFFFFF"/>
        <w:tabs>
          <w:tab w:val="left" w:pos="173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К негрубым пунктуационным относятся ошибки: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случаях, когда вместо одного знака препинания поставлен другой;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пропуске одного из сочетающихся знаков препинания или в нарушении их последовательности;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6375A5" w:rsidRPr="00C53C45" w:rsidRDefault="006375A5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пол-ошибки. </w:t>
      </w:r>
    </w:p>
    <w:p w:rsidR="006375A5" w:rsidRPr="00C53C45" w:rsidRDefault="006375A5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3. Повторяющиеся и однотипные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Cs/>
          <w:color w:val="000000"/>
        </w:rPr>
      </w:pPr>
      <w:r w:rsidRPr="00C53C45">
        <w:rPr>
          <w:bCs/>
          <w:iCs/>
          <w:color w:val="000000"/>
        </w:rPr>
        <w:t>Повторяющиеся -</w:t>
      </w:r>
      <w:r w:rsidRPr="00C53C45">
        <w:rPr>
          <w:bCs/>
          <w:color w:val="000000"/>
        </w:rPr>
        <w:t xml:space="preserve"> это ошибки в одном и том же слове или морфеме, на одно и то же правило (например: </w:t>
      </w:r>
      <w:r w:rsidRPr="00C53C45">
        <w:rPr>
          <w:bCs/>
          <w:iCs/>
          <w:color w:val="000000"/>
        </w:rPr>
        <w:t xml:space="preserve">выращенный, возраст), </w:t>
      </w:r>
      <w:r w:rsidRPr="00C53C45">
        <w:rPr>
          <w:bCs/>
          <w:color w:val="000000"/>
        </w:rPr>
        <w:t xml:space="preserve">а в пунктуации, например, выделение или невыделение причастных оборотов в одинаковой позиции. Такие ошибки замечаются, исправляются, однако три такие ошибки считаются за одну. </w:t>
      </w:r>
      <w:r w:rsidRPr="00C53C45">
        <w:rPr>
          <w:bCs/>
          <w:iCs/>
          <w:color w:val="000000"/>
        </w:rPr>
        <w:t xml:space="preserve">Однотипные - </w:t>
      </w:r>
      <w:r w:rsidRPr="00C53C45">
        <w:rPr>
          <w:bCs/>
          <w:color w:val="000000"/>
        </w:rPr>
        <w:t xml:space="preserve">это ошибки на одно правило, если условия выбора правильного написания заключены в грамматических (в армие, в рощи; колятся, борятся) и фонетических (пирожек, сверчек)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</w:t>
      </w:r>
      <w:r w:rsidRPr="00C53C45">
        <w:rPr>
          <w:bCs/>
          <w:color w:val="000000"/>
        </w:rPr>
        <w:lastRenderedPageBreak/>
        <w:t xml:space="preserve">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</w:t>
      </w:r>
      <w:r w:rsidRPr="00C53C45">
        <w:rPr>
          <w:bCs/>
          <w:iCs/>
          <w:color w:val="000000"/>
        </w:rPr>
        <w:t xml:space="preserve">привилегия, интеллигенция) </w:t>
      </w:r>
      <w:r w:rsidRPr="00C53C45">
        <w:rPr>
          <w:bCs/>
          <w:color w:val="000000"/>
        </w:rPr>
        <w:t>допущены две и более ошибок, то все они считаются за одну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  <w:r w:rsidRPr="00C53C45">
        <w:rPr>
          <w:b/>
          <w:bCs/>
        </w:rPr>
        <w:t>3. Оценка сочинений и изложений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 о ч и н е н и я  и  и з л о ж е н и я  – основные формы провер</w:t>
      </w:r>
      <w:r w:rsidRPr="00C53C45">
        <w:softHyphen/>
        <w:t>ки умения правильно и последовательно излагать мысли, уровня речевой подготовки учащихся.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Примерный объем текста для подробного изложения: в 5 классе  – 100-150 слов, в 6 классе  –  150-200, в 7 классе – 200-250, в 8 классе – 250-350, в 9 классе – 350-450 слов.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 помощью сочинений и изложений проверяются: 1) умение рас</w:t>
      </w:r>
      <w:r w:rsidRPr="00C53C45"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C53C45">
        <w:softHyphen/>
        <w:t>тературе. В этом случае первая отметка (за содержание и речь) считается отметкой по литературе.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Содержание сочинения и изложения оценивается по следующим критериям: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соответствие работы ученика теме и основной мысли;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полнота раскрытия темы;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правильность фактического материала;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последовательность изложения.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речевого оформления сочинений и изложений учитыва</w:t>
      </w:r>
      <w:r w:rsidRPr="00C53C45">
        <w:softHyphen/>
        <w:t>ется: разнообразие словаря и грамматического строя речи, стилевое един</w:t>
      </w:r>
      <w:r w:rsidRPr="00C53C45">
        <w:softHyphen/>
        <w:t>ство и выразительность речи, число языковых ошибок и стилистических недочетов.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Орфографическая и пунктуационная грамотность оценивается по числу допущенных учеником ошибок (см. Нормативы для оценки кон</w:t>
      </w:r>
      <w:r w:rsidRPr="00C53C45">
        <w:softHyphen/>
        <w:t>трольных диктантов).</w:t>
      </w:r>
    </w:p>
    <w:p w:rsidR="0070272E" w:rsidRPr="00C53C45" w:rsidRDefault="006375A5" w:rsidP="009D78CB">
      <w:pPr>
        <w:widowControl w:val="0"/>
        <w:autoSpaceDE w:val="0"/>
        <w:jc w:val="both"/>
        <w:rPr>
          <w:b/>
        </w:rPr>
      </w:pPr>
      <w:r w:rsidRPr="00C53C45">
        <w:rPr>
          <w:b/>
        </w:rPr>
        <w:t>Содержание и речевое оформление оценив</w:t>
      </w:r>
      <w:r w:rsidR="00C53C45">
        <w:rPr>
          <w:b/>
        </w:rPr>
        <w:t>ается по следующим нор</w:t>
      </w:r>
      <w:r w:rsidR="00C53C45">
        <w:rPr>
          <w:b/>
        </w:rPr>
        <w:softHyphen/>
        <w:t>мативам:</w:t>
      </w:r>
    </w:p>
    <w:p w:rsidR="0070272E" w:rsidRPr="00977A0F" w:rsidRDefault="0070272E" w:rsidP="00AB112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55"/>
        <w:gridCol w:w="7371"/>
      </w:tblGrid>
      <w:tr w:rsidR="00843832" w:rsidRPr="00C53C45" w:rsidTr="009D78CB">
        <w:tc>
          <w:tcPr>
            <w:tcW w:w="15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Основные критерии оценки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</w:pPr>
            <w:r w:rsidRPr="00C53C45">
              <w:rPr>
                <w:bCs/>
                <w:iCs/>
                <w:color w:val="000000"/>
              </w:rPr>
              <w:t>Содержание и речь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</w:pPr>
            <w:r w:rsidRPr="00C53C45">
              <w:rPr>
                <w:bCs/>
                <w:iCs/>
                <w:color w:val="000000"/>
              </w:rPr>
              <w:t>Грамотность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3</w:t>
            </w:r>
          </w:p>
        </w:tc>
      </w:tr>
      <w:tr w:rsidR="00843832" w:rsidRPr="00C53C45" w:rsidTr="009D78CB">
        <w:trPr>
          <w:trHeight w:val="178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lastRenderedPageBreak/>
              <w:t xml:space="preserve">1. Содержание работы полностью соответствует теме.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Содержание работы излагается последовательно.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4. Текст отличается богатством лексики, точностью употребле</w:t>
            </w:r>
            <w:r w:rsidRPr="00C53C45">
              <w:rPr>
                <w:bCs/>
                <w:color w:val="000000"/>
              </w:rPr>
              <w:softHyphen/>
              <w:t xml:space="preserve">ния слов, разнообразием синтаксических конструкций. 5. Достигнуты стилевое единство и выразительность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6. Допускается 1 недочет в содержании и 1-2 речевых недочета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2. Содержание изложения в основном достоверно, но имеются единичные фактические неточности; при этом в работе сохранено не менее 70% исходного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Имеются незначительные нарушения последовательности в изложении мыслей.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4. Лексический и грамматический строй речи достаточно разнообразен.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5. Стиль работы отличается единством и достаточной выразительностью.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</w:pPr>
            <w:r w:rsidRPr="00C53C45">
              <w:rPr>
                <w:bCs/>
                <w:color w:val="000000"/>
              </w:rPr>
              <w:t>6. Допускается не более 2 недочетов в содержании и не более 3-4 речевых недочетов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Допускаются: •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 орфографические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2 пунктуационные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3 грамматические ошибки;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 • 1 орфографическая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 пунктуационные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 грамматические ошибки;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• 0 орфографических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4 пунктуационные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 3 грамматические ошибки.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В любом случае количество 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843832" w:rsidRPr="00C53C45" w:rsidTr="009D78CB">
        <w:trPr>
          <w:trHeight w:val="361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1. Имеются существенные отклонения от заявленной темы.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</w:pPr>
            <w:r w:rsidRPr="00C53C45">
              <w:rPr>
                <w:bCs/>
                <w:color w:val="000000"/>
              </w:rPr>
              <w:t xml:space="preserve">2. Работа достоверна в основном своем содержании, но </w:t>
            </w:r>
            <w:r w:rsidRPr="00C53C45">
              <w:rPr>
                <w:bCs/>
                <w:iCs/>
                <w:color w:val="000000"/>
              </w:rPr>
              <w:t xml:space="preserve">в </w:t>
            </w:r>
            <w:r w:rsidRPr="00C53C45">
              <w:rPr>
                <w:bCs/>
                <w:color w:val="000000"/>
              </w:rPr>
              <w:t>ней допущены 3-4 фактические ошибки. Объем изложения составляет менее 70% исходного текста.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Допущено нарушение последовательности изложения.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6. Стиль работы не отличается единством, речь недостаточно выразительна.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Допускаются: •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0 орфографических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5-7 пунктуационных (с учетом повторяющихся и негрубых);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• 1 орфографическая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</w:tbl>
    <w:p w:rsidR="0070272E" w:rsidRPr="00C53C45" w:rsidRDefault="0070272E" w:rsidP="00C53C45"/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Данные нормы оценок даны для среднего объема сочинения в 4-5 страниц.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lastRenderedPageBreak/>
        <w:t>При оценке сочинения учитывается самостоятельность, оригиналь</w:t>
      </w:r>
      <w:r w:rsidRPr="00C53C45">
        <w:softHyphen/>
        <w:t>ность замысла ученического сочинения, уровень его композиционного и речевого оформления. На</w:t>
      </w:r>
      <w:r w:rsidRPr="00C53C45">
        <w:softHyphen/>
        <w:t>личие оригинального замысла, его хорошая реализация позволяют повы</w:t>
      </w:r>
      <w:r w:rsidRPr="00C53C45">
        <w:softHyphen/>
        <w:t>сить оценку на 1 балл.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Отличная отметка не выставляется при наличии более 3 исправлений.</w:t>
      </w:r>
    </w:p>
    <w:p w:rsidR="00843832" w:rsidRPr="00C53C45" w:rsidRDefault="00843832" w:rsidP="00C53C45">
      <w:pPr>
        <w:jc w:val="both"/>
      </w:pPr>
      <w:r w:rsidRPr="00C53C45">
        <w:t>При наличии в тексте более 5 поправок (исправлений неверного на</w:t>
      </w:r>
      <w:r w:rsidRPr="00C53C45">
        <w:softHyphen/>
        <w:t xml:space="preserve">писания на верное) оценка снижается на 1 балл.    </w:t>
      </w:r>
    </w:p>
    <w:p w:rsidR="00843832" w:rsidRPr="00C53C45" w:rsidRDefault="00843832" w:rsidP="00C53C45">
      <w:pPr>
        <w:jc w:val="both"/>
      </w:pPr>
      <w:r w:rsidRPr="00C53C45">
        <w:t>Если объем сочинения в полтора –два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 ; 4-4-6. При выставлении  оценки  «5» превышение объема сочинения не принимается во внимание.</w:t>
      </w:r>
    </w:p>
    <w:p w:rsidR="00843832" w:rsidRPr="00C53C45" w:rsidRDefault="00843832" w:rsidP="00C53C45">
      <w:pPr>
        <w:jc w:val="both"/>
      </w:pPr>
      <w:r w:rsidRPr="00C53C45">
        <w:t>Первая оценка ( за содержание и речь) не может быть положительной  , если не раскрыта тема высказывания, хотя по остальным показателям  оно написано удовлетворительно.</w:t>
      </w:r>
    </w:p>
    <w:p w:rsidR="00843832" w:rsidRPr="00C53C45" w:rsidRDefault="00843832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Ошибки и недочеты в сочинениях и изложениях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843832" w:rsidRPr="00C53C45" w:rsidRDefault="00843832" w:rsidP="00C53C45">
      <w:pPr>
        <w:shd w:val="clear" w:color="auto" w:fill="FFFFFF"/>
        <w:jc w:val="both"/>
        <w:rPr>
          <w:iCs/>
          <w:color w:val="000000"/>
        </w:rPr>
      </w:pPr>
      <w:r w:rsidRPr="00C53C45">
        <w:rPr>
          <w:bCs/>
          <w:color w:val="000000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C53C45">
        <w:rPr>
          <w:iCs/>
          <w:color w:val="000000"/>
        </w:rPr>
        <w:t>Речевыми недочетами можно считать: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повторение одного и того же слова;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однообразие словарных конструкций;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неудачный порядок слов;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различного рода стилевые смешения.</w:t>
      </w:r>
    </w:p>
    <w:p w:rsidR="00843832" w:rsidRPr="00C53C45" w:rsidRDefault="00843832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Ошибки в содержании сочинений и изложений</w:t>
      </w:r>
    </w:p>
    <w:p w:rsidR="00843832" w:rsidRPr="00C53C45" w:rsidRDefault="00843832" w:rsidP="00C53C45">
      <w:pPr>
        <w:shd w:val="clear" w:color="auto" w:fill="FFFFFF"/>
        <w:jc w:val="both"/>
        <w:rPr>
          <w:i/>
          <w:iCs/>
          <w:color w:val="000000"/>
        </w:rPr>
      </w:pPr>
      <w:r w:rsidRPr="00C53C45">
        <w:rPr>
          <w:bCs/>
          <w:color w:val="000000"/>
        </w:rPr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C53C45">
        <w:rPr>
          <w:i/>
          <w:iCs/>
          <w:color w:val="000000"/>
        </w:rPr>
        <w:t>Фактические ошибки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 изложении: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 сочинении: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843832" w:rsidRPr="00C53C45" w:rsidRDefault="00843832" w:rsidP="00C53C45">
      <w:pPr>
        <w:shd w:val="clear" w:color="auto" w:fill="FFFFFF"/>
        <w:jc w:val="both"/>
        <w:rPr>
          <w:i/>
          <w:iCs/>
          <w:color w:val="000000"/>
        </w:rPr>
      </w:pPr>
      <w:r w:rsidRPr="00C53C45">
        <w:rPr>
          <w:i/>
          <w:iCs/>
          <w:color w:val="000000"/>
        </w:rPr>
        <w:t>Логические ошибки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-нарушение последовательности в высказывании;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-отсутствие связи между частями сочинения (изложения) и между предложениями;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-неоправданное повторение высказанной ранее мысли;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-раздробление одной микротемы другой микротемой;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-несоразмерность частей высказывания или отсутствие необходимых частей;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-перестановка частей текста (если она не обусловлена заданием к изложению);</w:t>
      </w:r>
    </w:p>
    <w:p w:rsidR="00843832" w:rsidRPr="00C53C45" w:rsidRDefault="00843832" w:rsidP="00C53C45">
      <w:pPr>
        <w:shd w:val="clear" w:color="auto" w:fill="FFFFFF"/>
        <w:tabs>
          <w:tab w:val="left" w:pos="3384"/>
          <w:tab w:val="left" w:leader="underscore" w:pos="819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lastRenderedPageBreak/>
        <w:t>-неоправданная подмена лица, от которого ведется повествование. К примеру, повествование ведется сначала от пер</w:t>
      </w:r>
      <w:r w:rsidR="00C53C45">
        <w:rPr>
          <w:bCs/>
          <w:color w:val="000000"/>
        </w:rPr>
        <w:t>вого, а потом от третьего лица.</w:t>
      </w:r>
    </w:p>
    <w:p w:rsidR="00843832" w:rsidRPr="00C53C45" w:rsidRDefault="00843832" w:rsidP="00C53C45">
      <w:pPr>
        <w:shd w:val="clear" w:color="auto" w:fill="FFFFFF"/>
        <w:tabs>
          <w:tab w:val="left" w:pos="9970"/>
        </w:tabs>
        <w:jc w:val="both"/>
        <w:rPr>
          <w:b/>
          <w:color w:val="000000"/>
        </w:rPr>
      </w:pPr>
      <w:r w:rsidRPr="00C53C45">
        <w:rPr>
          <w:b/>
          <w:color w:val="000000"/>
        </w:rPr>
        <w:t>Речевые ошибки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/>
          <w:iCs/>
          <w:color w:val="000000"/>
        </w:rPr>
        <w:t>Кречевым семантическим ошибкам</w:t>
      </w:r>
      <w:r w:rsidRPr="00C53C45">
        <w:rPr>
          <w:iCs/>
          <w:color w:val="000000"/>
        </w:rPr>
        <w:t xml:space="preserve"> можно отнести следующие нарушения: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употребление слова в несвойственном ему значении, например: </w:t>
      </w:r>
      <w:r w:rsidRPr="00C53C45">
        <w:rPr>
          <w:bCs/>
          <w:iCs/>
          <w:color w:val="000000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неразличение (смешение) паронимов или синонимов, например: </w:t>
      </w:r>
      <w:r w:rsidRPr="00C53C45">
        <w:rPr>
          <w:bCs/>
          <w:iCs/>
          <w:color w:val="000000"/>
        </w:rPr>
        <w:t>рука болталась, как плетень; учитель не должен потакать прихотям ребенка и идти у него на поводке;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нарушение лексической сочетаемости, например: </w:t>
      </w:r>
      <w:r w:rsidRPr="00C53C45">
        <w:rPr>
          <w:bCs/>
          <w:iCs/>
          <w:color w:val="000000"/>
        </w:rPr>
        <w:t>Чичиков постепенно покидает город; пули не свистели над ушами;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употребление лишних слов, например: </w:t>
      </w:r>
      <w:r w:rsidRPr="00C53C45">
        <w:rPr>
          <w:bCs/>
          <w:iCs/>
          <w:color w:val="000000"/>
        </w:rPr>
        <w:t>опустив голову вниз; он впервые познакомился с Таней случайно;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пропуск, недостаток нужного слова, например: </w:t>
      </w:r>
      <w:r w:rsidRPr="00C53C45">
        <w:rPr>
          <w:bCs/>
          <w:iCs/>
          <w:color w:val="000000"/>
        </w:rPr>
        <w:t xml:space="preserve">Сережа смирно сидит в кресле, закутанный белой простыней, и терпеливо ждет конца </w:t>
      </w:r>
      <w:r w:rsidRPr="00C53C45">
        <w:rPr>
          <w:bCs/>
          <w:color w:val="000000"/>
        </w:rPr>
        <w:t>(о стрижке);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стилистически неоправданное употребление ряда однокоренных слов, например: </w:t>
      </w:r>
      <w:r w:rsidRPr="00C53C45">
        <w:rPr>
          <w:bCs/>
          <w:iCs/>
          <w:color w:val="000000"/>
        </w:rPr>
        <w:t>характерная черта характера; приближался все ближе и ближе;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/>
          <w:iCs/>
          <w:color w:val="000000"/>
        </w:rPr>
        <w:t>Стилистические ошибки</w:t>
      </w:r>
      <w:r w:rsidRPr="00C53C45">
        <w:rPr>
          <w:iCs/>
          <w:color w:val="000000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неоправданное употребление в авторской речи диалектных и просторечных слов, например: У </w:t>
      </w:r>
      <w:r w:rsidRPr="00C53C45">
        <w:rPr>
          <w:bCs/>
          <w:iCs/>
          <w:color w:val="000000"/>
        </w:rPr>
        <w:t>Кити было два парня: Левин и Вронский;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C53C45">
        <w:rPr>
          <w:bCs/>
          <w:iCs/>
          <w:color w:val="000000"/>
        </w:rPr>
        <w:t xml:space="preserve">Рядом сидит папа </w:t>
      </w:r>
      <w:r w:rsidRPr="00C53C45">
        <w:rPr>
          <w:bCs/>
          <w:color w:val="000000"/>
        </w:rPr>
        <w:t>(вместо</w:t>
      </w:r>
      <w:r w:rsidRPr="00C53C45">
        <w:rPr>
          <w:bCs/>
          <w:iCs/>
          <w:color w:val="000000"/>
        </w:rPr>
        <w:t>отец) одного из малышей;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смешение лексики разных исторических эпох;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употребление штампов.</w:t>
      </w:r>
    </w:p>
    <w:p w:rsidR="00843832" w:rsidRPr="00C53C45" w:rsidRDefault="00843832" w:rsidP="00C53C45">
      <w:pPr>
        <w:shd w:val="clear" w:color="auto" w:fill="FFFFFF"/>
        <w:jc w:val="both"/>
        <w:rPr>
          <w:iCs/>
          <w:color w:val="000000"/>
        </w:rPr>
      </w:pPr>
      <w:r w:rsidRPr="00C53C45">
        <w:rPr>
          <w:iCs/>
          <w:color w:val="000000"/>
        </w:rPr>
        <w:t>Речевые ошибки в построении текста: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бедность и однообразие синтаксических конструкций;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нарушение видовременной соотнесенности глагольных форм, например: </w:t>
      </w:r>
      <w:r w:rsidRPr="00C53C45">
        <w:rPr>
          <w:bCs/>
          <w:iCs/>
          <w:color w:val="000000"/>
        </w:rPr>
        <w:t>Когда Пугачев выходил из избы и сел в карету, Гринев долго смотрел ему вслед;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стилистически неоправданное повторение слов;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C53C45">
        <w:rPr>
          <w:bCs/>
          <w:iCs/>
          <w:color w:val="000000"/>
        </w:rPr>
        <w:t>Иванов закинул удочку, и она клюнула;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неудачный порядок слов.</w:t>
      </w:r>
    </w:p>
    <w:p w:rsidR="00843832" w:rsidRPr="00C53C45" w:rsidRDefault="00843832" w:rsidP="00C53C45">
      <w:pPr>
        <w:shd w:val="clear" w:color="auto" w:fill="FFFFFF"/>
        <w:jc w:val="both"/>
        <w:rPr>
          <w:b/>
          <w:color w:val="000000"/>
        </w:rPr>
      </w:pPr>
      <w:r w:rsidRPr="00C53C45">
        <w:rPr>
          <w:b/>
          <w:color w:val="000000"/>
        </w:rPr>
        <w:t>Грамматические ошибки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color w:val="000000"/>
        </w:rPr>
        <w:t xml:space="preserve">Грамматические </w:t>
      </w:r>
      <w:r w:rsidRPr="00C53C45">
        <w:rPr>
          <w:bCs/>
          <w:color w:val="000000"/>
        </w:rPr>
        <w:t>ошибки - это нарушение грамматических норм образования языковых единиц и их структуры.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Cs/>
          <w:color w:val="000000"/>
        </w:rPr>
        <w:t>Разновидности грамматических ошибок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i/>
          <w:color w:val="000000"/>
        </w:rPr>
        <w:t>Словообразовательные,</w:t>
      </w:r>
      <w:r w:rsidRPr="00C53C45">
        <w:rPr>
          <w:bCs/>
          <w:color w:val="000000"/>
        </w:rPr>
        <w:t xml:space="preserve">состоящие в неоправданном словосочинительстве или видоизменении слов нормативного языка (например, </w:t>
      </w:r>
      <w:r w:rsidRPr="00C53C45">
        <w:rPr>
          <w:bCs/>
          <w:iCs/>
          <w:color w:val="000000"/>
        </w:rPr>
        <w:t>надсмешка, подчерк, нагинаться, спинжак, беспощадство, публицизм</w:t>
      </w:r>
      <w:r w:rsidRPr="00C53C45">
        <w:rPr>
          <w:bCs/>
          <w:color w:val="000000"/>
        </w:rPr>
        <w:t>и т.п.). Такие ошибки нельзя воспринимать как орфографические.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i/>
          <w:color w:val="000000"/>
        </w:rPr>
        <w:t>Морфологические,</w:t>
      </w:r>
      <w:r w:rsidRPr="00C53C45">
        <w:rPr>
          <w:bCs/>
          <w:color w:val="000000"/>
        </w:rPr>
        <w:t xml:space="preserve">связанные с ненормативным образованием форм слов и употреблением частей речи </w:t>
      </w:r>
      <w:r w:rsidRPr="00C53C45">
        <w:rPr>
          <w:bCs/>
          <w:iCs/>
          <w:color w:val="000000"/>
        </w:rPr>
        <w:t>(писав свои произведения, не думал, что очутюсь в полной темноте; одни англичанины; спортсмены в каноях; ихний улыбающий ребенок; ложит и т.д.)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i/>
          <w:color w:val="000000"/>
        </w:rPr>
      </w:pPr>
      <w:r w:rsidRPr="00C53C45">
        <w:rPr>
          <w:i/>
          <w:color w:val="000000"/>
        </w:rPr>
        <w:t>Синтаксические</w:t>
      </w:r>
    </w:p>
    <w:p w:rsidR="00843832" w:rsidRPr="00C53C45" w:rsidRDefault="00843832" w:rsidP="00C53C45">
      <w:pPr>
        <w:shd w:val="clear" w:color="auto" w:fill="FFFFFF"/>
        <w:tabs>
          <w:tab w:val="left" w:pos="245"/>
        </w:tabs>
        <w:ind w:firstLine="709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lastRenderedPageBreak/>
        <w:t>а)</w:t>
      </w:r>
      <w:r w:rsidRPr="00C53C45">
        <w:rPr>
          <w:bCs/>
          <w:color w:val="000000"/>
        </w:rPr>
        <w:tab/>
        <w:t xml:space="preserve">Ошибки в структуре словосочетаний, в согласовании и управлении, например: </w:t>
      </w:r>
      <w:r w:rsidRPr="00C53C45">
        <w:rPr>
          <w:bCs/>
          <w:iCs/>
          <w:color w:val="000000"/>
        </w:rPr>
        <w:t>браконьерам, нарушающих закон; жажда к славе;</w:t>
      </w:r>
    </w:p>
    <w:p w:rsidR="00843832" w:rsidRPr="00C53C45" w:rsidRDefault="00843832" w:rsidP="00C53C45">
      <w:pPr>
        <w:shd w:val="clear" w:color="auto" w:fill="FFFFFF"/>
        <w:tabs>
          <w:tab w:val="left" w:pos="245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б)</w:t>
      </w:r>
      <w:r w:rsidRPr="00C53C45">
        <w:rPr>
          <w:bCs/>
          <w:color w:val="000000"/>
        </w:rPr>
        <w:tab/>
        <w:t>ошибки в структуре простого предложения: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нарушение связи между подлежащим и сказуемым, например: </w:t>
      </w:r>
      <w:r w:rsidRPr="00C53C45">
        <w:rPr>
          <w:bCs/>
          <w:iCs/>
          <w:color w:val="000000"/>
        </w:rPr>
        <w:t>солнце села; но не вечно ни юность, ни лето; это было моей единственной книгой в дни войны;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нарушение границы предложения, например: </w:t>
      </w:r>
      <w:r w:rsidRPr="00C53C45">
        <w:rPr>
          <w:bCs/>
          <w:iCs/>
          <w:color w:val="000000"/>
        </w:rPr>
        <w:t>Собаки напали на след зайца. И стали гонять его по вырубке;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разрушение ряда однородных членов, например: </w:t>
      </w:r>
      <w:r w:rsidRPr="00C53C45">
        <w:rPr>
          <w:bCs/>
          <w:iCs/>
          <w:color w:val="000000"/>
        </w:rPr>
        <w:t>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ошибки в предложениях с причастными и деепричастными оборотами, например; </w:t>
      </w:r>
      <w:r w:rsidRPr="00C53C45">
        <w:rPr>
          <w:bCs/>
          <w:iCs/>
          <w:color w:val="000000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местоименное дублирование одного из членов предложения, чаще подлежащего, например: </w:t>
      </w:r>
      <w:r w:rsidRPr="00C53C45">
        <w:rPr>
          <w:bCs/>
          <w:iCs/>
          <w:color w:val="000000"/>
        </w:rPr>
        <w:t>Кусты, они покрывали берег реки;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пропуски необходимых слов, например: </w:t>
      </w:r>
      <w:r w:rsidRPr="00C53C45">
        <w:rPr>
          <w:bCs/>
          <w:iCs/>
          <w:color w:val="000000"/>
        </w:rPr>
        <w:t>Владик прибил доску и побежал в волейбол.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в) ошибки в структуре сложного предложения: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смешение сочинительной и подчинительной связи, например: </w:t>
      </w:r>
      <w:r w:rsidRPr="00C53C45">
        <w:rPr>
          <w:bCs/>
          <w:iCs/>
          <w:color w:val="000000"/>
        </w:rPr>
        <w:t>Когда ветер усиливается, и кроны деревьев шумят под его порывами;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>- отрыв придаточного от определяемого слова, например:</w:t>
      </w:r>
      <w:r w:rsidRPr="00C53C45">
        <w:rPr>
          <w:bCs/>
          <w:iCs/>
          <w:color w:val="000000"/>
        </w:rPr>
        <w:t>Сыновья Тараса только что слезли с коней, которые учились в Киевской бурсе;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г) смешение прямой и косвенной речи;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д) разрушение фразеологического оборота без особой стилистической установки, например: </w:t>
      </w:r>
      <w:r w:rsidRPr="00C53C45">
        <w:rPr>
          <w:bCs/>
          <w:iCs/>
          <w:color w:val="000000"/>
        </w:rPr>
        <w:t>терпеть не могу сидеть сложив руки; хохотала как резаная.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  <w:u w:val="single"/>
        </w:rPr>
        <w:t xml:space="preserve">Грамматические ошибки следует </w:t>
      </w:r>
      <w:r w:rsidRPr="00C53C45">
        <w:rPr>
          <w:color w:val="000000"/>
          <w:u w:val="single"/>
        </w:rPr>
        <w:t>отличать от орфографических.</w:t>
      </w:r>
      <w:r w:rsidRPr="00C53C45">
        <w:rPr>
          <w:bCs/>
          <w:color w:val="000000"/>
        </w:rPr>
        <w:t xml:space="preserve">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</w:t>
      </w:r>
      <w:r w:rsidRPr="00C53C45">
        <w:rPr>
          <w:bCs/>
          <w:iCs/>
          <w:color w:val="000000"/>
        </w:rPr>
        <w:t xml:space="preserve">браконьерам, промышляющих в лесах </w:t>
      </w:r>
      <w:r w:rsidRPr="00C53C45">
        <w:rPr>
          <w:bCs/>
          <w:color w:val="000000"/>
        </w:rPr>
        <w:t xml:space="preserve">не орфографическая, а грамматическая, так как нарушено согласование, что является грамматической нормой. И, наоборот, в окончании </w:t>
      </w:r>
      <w:r w:rsidRPr="00C53C45">
        <w:rPr>
          <w:bCs/>
          <w:iCs/>
          <w:color w:val="000000"/>
        </w:rPr>
        <w:t xml:space="preserve">умчался в синею даль </w:t>
      </w:r>
      <w:r w:rsidRPr="00C53C45">
        <w:rPr>
          <w:bCs/>
          <w:color w:val="000000"/>
        </w:rPr>
        <w:t xml:space="preserve">ошибка орфографическая, так как вместо </w:t>
      </w:r>
      <w:r w:rsidRPr="00C53C45">
        <w:rPr>
          <w:bCs/>
          <w:iCs/>
          <w:color w:val="000000"/>
        </w:rPr>
        <w:t>юю</w:t>
      </w:r>
      <w:r w:rsidR="00C53C45">
        <w:rPr>
          <w:bCs/>
          <w:color w:val="000000"/>
        </w:rPr>
        <w:t>по правилу написано другое.</w:t>
      </w:r>
    </w:p>
    <w:p w:rsidR="00843832" w:rsidRPr="00C53C45" w:rsidRDefault="00843832" w:rsidP="00C53C45">
      <w:pPr>
        <w:jc w:val="both"/>
        <w:rPr>
          <w:b/>
        </w:rPr>
      </w:pPr>
      <w:r w:rsidRPr="00C53C45">
        <w:rPr>
          <w:b/>
        </w:rPr>
        <w:t>4. Оценка обучающих работ</w:t>
      </w:r>
    </w:p>
    <w:p w:rsidR="00843832" w:rsidRPr="00C53C45" w:rsidRDefault="00843832" w:rsidP="00C53C45">
      <w:pPr>
        <w:jc w:val="both"/>
      </w:pPr>
      <w:r w:rsidRPr="00C53C45">
        <w:t xml:space="preserve">              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843832" w:rsidRPr="00C53C45" w:rsidRDefault="00843832" w:rsidP="00C53C45">
      <w:pPr>
        <w:jc w:val="both"/>
      </w:pPr>
      <w:r w:rsidRPr="00C53C45"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843832" w:rsidRPr="00C53C45" w:rsidRDefault="00843832" w:rsidP="00C53C45">
      <w:pPr>
        <w:jc w:val="both"/>
      </w:pPr>
      <w:r w:rsidRPr="00C53C45"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843832" w:rsidRPr="00C53C45" w:rsidRDefault="00843832" w:rsidP="00C53C45">
      <w:pPr>
        <w:jc w:val="both"/>
      </w:pPr>
      <w:r w:rsidRPr="00C53C45">
        <w:t>Первая и вторая работа, как классная , так и домашняя, при закреплении определенного умения или навыка проверяется, но по усмотрению учителя может не оцениваться.</w:t>
      </w:r>
    </w:p>
    <w:p w:rsidR="00843832" w:rsidRPr="00C53C45" w:rsidRDefault="00843832" w:rsidP="00C53C45">
      <w:pPr>
        <w:jc w:val="both"/>
      </w:pPr>
      <w:r w:rsidRPr="00C53C45"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843832" w:rsidRPr="00C53C45" w:rsidRDefault="00C53C45" w:rsidP="00C53C45">
      <w:pPr>
        <w:jc w:val="both"/>
        <w:rPr>
          <w:b/>
        </w:rPr>
      </w:pPr>
      <w:r>
        <w:rPr>
          <w:b/>
        </w:rPr>
        <w:t>Выведение итоговых отметок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C53C45">
        <w:softHyphen/>
        <w:t>ние умениями, речевое развитие, уровень орфографической и пунктуаци</w:t>
      </w:r>
      <w:r w:rsidRPr="00C53C45">
        <w:softHyphen/>
      </w:r>
      <w:r w:rsidRPr="00C53C45">
        <w:lastRenderedPageBreak/>
        <w:t>онной грамотности.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C53C45">
        <w:softHyphen/>
        <w:t>нии следует считать фактическую подготовку ученика по всем показате</w:t>
      </w:r>
      <w:r w:rsidRPr="00C53C45">
        <w:softHyphen/>
        <w:t>лям ко времени выведения этой отметки. Однако для того, чтобы стиму</w:t>
      </w:r>
      <w:r w:rsidRPr="00C53C45"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При выведении итоговой отметки преимущественное значение при</w:t>
      </w:r>
      <w:r w:rsidRPr="00C53C45"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C53C45"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C53C45">
        <w:softHyphen/>
        <w:t>ний за орфографическую, пунктуационную, речевую грамотность оцени</w:t>
      </w:r>
      <w:r w:rsidRPr="00C53C45">
        <w:softHyphen/>
        <w:t>вались баллом "2" и «1» с учетом работы над ошибками.</w:t>
      </w:r>
    </w:p>
    <w:p w:rsidR="00843832" w:rsidRPr="00C53C45" w:rsidRDefault="00843832" w:rsidP="00C53C45">
      <w:pPr>
        <w:pStyle w:val="a4"/>
        <w:ind w:left="765"/>
        <w:rPr>
          <w:b/>
          <w:u w:val="single"/>
        </w:rPr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70272E" w:rsidRPr="00977A0F" w:rsidRDefault="0070272E" w:rsidP="00AB1125"/>
    <w:p w:rsidR="0070272E" w:rsidRPr="00977A0F" w:rsidRDefault="0070272E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3C56F3" w:rsidRPr="00977A0F" w:rsidRDefault="003C56F3" w:rsidP="00AB1125"/>
    <w:sectPr w:rsidR="003C56F3" w:rsidRPr="00977A0F" w:rsidSect="0061715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CC0" w:rsidRDefault="00D16CC0" w:rsidP="00CC0CDF">
      <w:r>
        <w:separator/>
      </w:r>
    </w:p>
  </w:endnote>
  <w:endnote w:type="continuationSeparator" w:id="1">
    <w:p w:rsidR="00D16CC0" w:rsidRDefault="00D16CC0" w:rsidP="00CC0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DejaVu Sans">
    <w:altName w:val="MS Mincho"/>
    <w:charset w:val="CC"/>
    <w:family w:val="swiss"/>
    <w:pitch w:val="variable"/>
    <w:sig w:usb0="E7002EFF" w:usb1="D200F5FF" w:usb2="0A042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46E" w:rsidRDefault="00E10FF7">
    <w:pPr>
      <w:pStyle w:val="Style5"/>
      <w:widowControl/>
      <w:jc w:val="both"/>
      <w:rPr>
        <w:rStyle w:val="FontStyle30"/>
      </w:rPr>
    </w:pPr>
    <w:r>
      <w:rPr>
        <w:rStyle w:val="FontStyle30"/>
      </w:rPr>
      <w:fldChar w:fldCharType="begin"/>
    </w:r>
    <w:r w:rsidR="00DA346E">
      <w:rPr>
        <w:rStyle w:val="FontStyle30"/>
      </w:rPr>
      <w:instrText>PAGE</w:instrText>
    </w:r>
    <w:r>
      <w:rPr>
        <w:rStyle w:val="FontStyle30"/>
      </w:rPr>
      <w:fldChar w:fldCharType="separate"/>
    </w:r>
    <w:r w:rsidR="00CD4145">
      <w:rPr>
        <w:rStyle w:val="FontStyle30"/>
        <w:noProof/>
      </w:rPr>
      <w:t>6</w:t>
    </w:r>
    <w:r>
      <w:rPr>
        <w:rStyle w:val="FontStyle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CC0" w:rsidRDefault="00D16CC0" w:rsidP="00CC0CDF">
      <w:r>
        <w:separator/>
      </w:r>
    </w:p>
  </w:footnote>
  <w:footnote w:type="continuationSeparator" w:id="1">
    <w:p w:rsidR="00D16CC0" w:rsidRDefault="00D16CC0" w:rsidP="00CC0C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08CF8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2">
    <w:nsid w:val="00000003"/>
    <w:multiLevelType w:val="singleLevel"/>
    <w:tmpl w:val="00000003"/>
    <w:name w:val="WW8Num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3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5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19"/>
    <w:multiLevelType w:val="multilevel"/>
    <w:tmpl w:val="46E4F588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3377489"/>
    <w:multiLevelType w:val="hybridMultilevel"/>
    <w:tmpl w:val="1DC2F038"/>
    <w:lvl w:ilvl="0" w:tplc="EAD6B4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19599C"/>
    <w:multiLevelType w:val="hybridMultilevel"/>
    <w:tmpl w:val="1DC2F038"/>
    <w:lvl w:ilvl="0" w:tplc="EAD6B4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EE1F3C"/>
    <w:multiLevelType w:val="hybridMultilevel"/>
    <w:tmpl w:val="D7C8D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5E70CE"/>
    <w:multiLevelType w:val="hybridMultilevel"/>
    <w:tmpl w:val="08365EF0"/>
    <w:lvl w:ilvl="0" w:tplc="24AC34D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74777D"/>
    <w:multiLevelType w:val="hybridMultilevel"/>
    <w:tmpl w:val="5A283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125"/>
    <w:rsid w:val="000160AD"/>
    <w:rsid w:val="000221FE"/>
    <w:rsid w:val="0007320A"/>
    <w:rsid w:val="000A61C9"/>
    <w:rsid w:val="000D28A0"/>
    <w:rsid w:val="00164FA3"/>
    <w:rsid w:val="001824A9"/>
    <w:rsid w:val="001B46A3"/>
    <w:rsid w:val="001C6E7F"/>
    <w:rsid w:val="00251F81"/>
    <w:rsid w:val="002B525D"/>
    <w:rsid w:val="002E218F"/>
    <w:rsid w:val="00331350"/>
    <w:rsid w:val="00346A01"/>
    <w:rsid w:val="003644CB"/>
    <w:rsid w:val="0037679F"/>
    <w:rsid w:val="003C56F3"/>
    <w:rsid w:val="004137A2"/>
    <w:rsid w:val="00452620"/>
    <w:rsid w:val="004644F7"/>
    <w:rsid w:val="004A6EFB"/>
    <w:rsid w:val="004C2184"/>
    <w:rsid w:val="004F07D7"/>
    <w:rsid w:val="005233AE"/>
    <w:rsid w:val="00532AAF"/>
    <w:rsid w:val="00561B0A"/>
    <w:rsid w:val="005721B9"/>
    <w:rsid w:val="00580D46"/>
    <w:rsid w:val="00617155"/>
    <w:rsid w:val="00620382"/>
    <w:rsid w:val="00624B1C"/>
    <w:rsid w:val="006375A5"/>
    <w:rsid w:val="00654FD4"/>
    <w:rsid w:val="00662363"/>
    <w:rsid w:val="00687ECE"/>
    <w:rsid w:val="0070272E"/>
    <w:rsid w:val="007453B7"/>
    <w:rsid w:val="00747752"/>
    <w:rsid w:val="00774F60"/>
    <w:rsid w:val="007F0CFC"/>
    <w:rsid w:val="00841D66"/>
    <w:rsid w:val="00843832"/>
    <w:rsid w:val="008C0EB4"/>
    <w:rsid w:val="008D0057"/>
    <w:rsid w:val="008D31F3"/>
    <w:rsid w:val="00903B9B"/>
    <w:rsid w:val="00926E87"/>
    <w:rsid w:val="009621C4"/>
    <w:rsid w:val="00964171"/>
    <w:rsid w:val="00970536"/>
    <w:rsid w:val="00975934"/>
    <w:rsid w:val="00977A0F"/>
    <w:rsid w:val="00992445"/>
    <w:rsid w:val="00997804"/>
    <w:rsid w:val="009D2F57"/>
    <w:rsid w:val="009D72BB"/>
    <w:rsid w:val="009D78CB"/>
    <w:rsid w:val="00A128D6"/>
    <w:rsid w:val="00A46534"/>
    <w:rsid w:val="00A54872"/>
    <w:rsid w:val="00A564E0"/>
    <w:rsid w:val="00A824C5"/>
    <w:rsid w:val="00AA0D67"/>
    <w:rsid w:val="00AA2278"/>
    <w:rsid w:val="00AB1125"/>
    <w:rsid w:val="00AB472A"/>
    <w:rsid w:val="00AD7293"/>
    <w:rsid w:val="00AF4826"/>
    <w:rsid w:val="00BC001C"/>
    <w:rsid w:val="00BD0117"/>
    <w:rsid w:val="00C26C6F"/>
    <w:rsid w:val="00C31755"/>
    <w:rsid w:val="00C51397"/>
    <w:rsid w:val="00C53C45"/>
    <w:rsid w:val="00C903BB"/>
    <w:rsid w:val="00C953EF"/>
    <w:rsid w:val="00C95BD7"/>
    <w:rsid w:val="00CC0CDF"/>
    <w:rsid w:val="00CD4145"/>
    <w:rsid w:val="00CE201C"/>
    <w:rsid w:val="00D03581"/>
    <w:rsid w:val="00D16CC0"/>
    <w:rsid w:val="00D21ABC"/>
    <w:rsid w:val="00D470E6"/>
    <w:rsid w:val="00D67313"/>
    <w:rsid w:val="00D91498"/>
    <w:rsid w:val="00D9149F"/>
    <w:rsid w:val="00DA346E"/>
    <w:rsid w:val="00DC0DE2"/>
    <w:rsid w:val="00DC3BD0"/>
    <w:rsid w:val="00DD2F75"/>
    <w:rsid w:val="00E10FF7"/>
    <w:rsid w:val="00E5344B"/>
    <w:rsid w:val="00E8111F"/>
    <w:rsid w:val="00EB6AD4"/>
    <w:rsid w:val="00EC1375"/>
    <w:rsid w:val="00F1486D"/>
    <w:rsid w:val="00F31B90"/>
    <w:rsid w:val="00F57AEB"/>
    <w:rsid w:val="00F7274A"/>
    <w:rsid w:val="00FA22EF"/>
    <w:rsid w:val="00FB7974"/>
    <w:rsid w:val="00FC0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715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715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E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71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1125"/>
    <w:rPr>
      <w:color w:val="0000FF"/>
      <w:u w:val="single"/>
    </w:rPr>
  </w:style>
  <w:style w:type="paragraph" w:styleId="a4">
    <w:name w:val="Normal (Web)"/>
    <w:basedOn w:val="a"/>
    <w:unhideWhenUsed/>
    <w:rsid w:val="00AB1125"/>
    <w:pPr>
      <w:spacing w:before="100" w:beforeAutospacing="1" w:after="100" w:afterAutospacing="1"/>
    </w:pPr>
  </w:style>
  <w:style w:type="character" w:customStyle="1" w:styleId="a5">
    <w:name w:val="Без интервала Знак"/>
    <w:link w:val="a6"/>
    <w:locked/>
    <w:rsid w:val="00AB1125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qFormat/>
    <w:rsid w:val="00AB11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B1125"/>
    <w:pPr>
      <w:ind w:left="720" w:firstLine="700"/>
      <w:jc w:val="both"/>
    </w:pPr>
  </w:style>
  <w:style w:type="paragraph" w:customStyle="1" w:styleId="31">
    <w:name w:val="Заголовок №3"/>
    <w:basedOn w:val="a"/>
    <w:rsid w:val="00AB1125"/>
    <w:pPr>
      <w:shd w:val="clear" w:color="auto" w:fill="FFFFFF"/>
      <w:suppressAutoHyphens/>
      <w:spacing w:before="600" w:after="180" w:line="0" w:lineRule="atLeast"/>
      <w:jc w:val="both"/>
    </w:pPr>
    <w:rPr>
      <w:sz w:val="23"/>
      <w:szCs w:val="23"/>
      <w:lang w:eastAsia="ar-SA"/>
    </w:rPr>
  </w:style>
  <w:style w:type="paragraph" w:customStyle="1" w:styleId="21">
    <w:name w:val="Основной текст2"/>
    <w:basedOn w:val="a"/>
    <w:rsid w:val="00AB1125"/>
    <w:pPr>
      <w:shd w:val="clear" w:color="auto" w:fill="FFFFFF"/>
      <w:suppressAutoHyphens/>
      <w:spacing w:before="180" w:line="240" w:lineRule="exact"/>
      <w:jc w:val="both"/>
    </w:pPr>
    <w:rPr>
      <w:sz w:val="20"/>
      <w:szCs w:val="20"/>
      <w:lang w:eastAsia="ar-SA"/>
    </w:rPr>
  </w:style>
  <w:style w:type="paragraph" w:customStyle="1" w:styleId="11">
    <w:name w:val="Основной текст1"/>
    <w:basedOn w:val="a"/>
    <w:rsid w:val="00AB1125"/>
    <w:pPr>
      <w:shd w:val="clear" w:color="auto" w:fill="FFFFFF"/>
      <w:suppressAutoHyphens/>
      <w:spacing w:line="235" w:lineRule="exact"/>
      <w:ind w:hanging="500"/>
      <w:jc w:val="both"/>
    </w:pPr>
    <w:rPr>
      <w:sz w:val="21"/>
      <w:szCs w:val="21"/>
      <w:lang w:eastAsia="ar-SA"/>
    </w:rPr>
  </w:style>
  <w:style w:type="character" w:customStyle="1" w:styleId="2Sylfaen">
    <w:name w:val="Основной текст (2) + Sylfaen"/>
    <w:aliases w:val="10 pt,Полужирный"/>
    <w:rsid w:val="00AB1125"/>
    <w:rPr>
      <w:rFonts w:ascii="Sylfaen" w:eastAsia="Sylfaen" w:hAnsi="Sylfaen" w:cs="Sylfae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2">
    <w:name w:val="Основной текст (2)"/>
    <w:rsid w:val="00AB1125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7">
    <w:name w:val="Основной текст + Полужирный"/>
    <w:rsid w:val="00AB1125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3">
    <w:name w:val="Основной текст (2) + Не полужирный"/>
    <w:rsid w:val="00AB1125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774F60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eastAsia="ar-SA"/>
    </w:rPr>
  </w:style>
  <w:style w:type="character" w:customStyle="1" w:styleId="FontStyle11">
    <w:name w:val="Font Style11"/>
    <w:rsid w:val="00561B0A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rsid w:val="00A128D6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5">
    <w:name w:val="Style5"/>
    <w:basedOn w:val="a"/>
    <w:uiPriority w:val="99"/>
    <w:rsid w:val="00A128D6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basedOn w:val="a0"/>
    <w:uiPriority w:val="99"/>
    <w:rsid w:val="00A128D6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A128D6"/>
    <w:rPr>
      <w:rFonts w:ascii="Times New Roman" w:hAnsi="Times New Roman" w:cs="Times New Roman"/>
      <w:sz w:val="14"/>
      <w:szCs w:val="14"/>
    </w:rPr>
  </w:style>
  <w:style w:type="paragraph" w:styleId="a9">
    <w:name w:val="Balloon Text"/>
    <w:basedOn w:val="a"/>
    <w:link w:val="aa"/>
    <w:uiPriority w:val="99"/>
    <w:unhideWhenUsed/>
    <w:rsid w:val="00164F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164F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17155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1715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171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59"/>
    <w:rsid w:val="00617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12"/>
    <w:rsid w:val="00617155"/>
    <w:rPr>
      <w:rFonts w:cs="Calibri"/>
      <w:sz w:val="20"/>
      <w:szCs w:val="20"/>
      <w:lang w:eastAsia="ar-SA"/>
    </w:rPr>
  </w:style>
  <w:style w:type="character" w:customStyle="1" w:styleId="ad">
    <w:name w:val="Текст сноски Знак"/>
    <w:basedOn w:val="a0"/>
    <w:rsid w:val="006171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link w:val="ac"/>
    <w:rsid w:val="00617155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617155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14">
    <w:name w:val="Абзац списка1"/>
    <w:basedOn w:val="a"/>
    <w:rsid w:val="00617155"/>
    <w:pPr>
      <w:ind w:left="720"/>
      <w:contextualSpacing/>
    </w:pPr>
    <w:rPr>
      <w:rFonts w:eastAsia="Calibri"/>
    </w:rPr>
  </w:style>
  <w:style w:type="paragraph" w:styleId="ae">
    <w:name w:val="Title"/>
    <w:basedOn w:val="a"/>
    <w:link w:val="af"/>
    <w:qFormat/>
    <w:rsid w:val="00617155"/>
    <w:pPr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  <w:jc w:val="center"/>
      <w:outlineLvl w:val="0"/>
    </w:pPr>
    <w:rPr>
      <w:rFonts w:ascii="Comic Sans MS" w:hAnsi="Comic Sans MS"/>
      <w:b/>
      <w:szCs w:val="20"/>
    </w:rPr>
  </w:style>
  <w:style w:type="character" w:customStyle="1" w:styleId="af">
    <w:name w:val="Название Знак"/>
    <w:basedOn w:val="a0"/>
    <w:link w:val="ae"/>
    <w:rsid w:val="00617155"/>
    <w:rPr>
      <w:rFonts w:ascii="Comic Sans MS" w:eastAsia="Times New Roman" w:hAnsi="Comic Sans MS" w:cs="Times New Roman"/>
      <w:b/>
      <w:sz w:val="24"/>
      <w:szCs w:val="20"/>
      <w:lang w:eastAsia="ru-RU"/>
    </w:rPr>
  </w:style>
  <w:style w:type="character" w:customStyle="1" w:styleId="FontStyle20">
    <w:name w:val="Font Style20"/>
    <w:rsid w:val="00617155"/>
    <w:rPr>
      <w:rFonts w:ascii="Cambria" w:hAnsi="Cambria" w:cs="Cambria"/>
      <w:sz w:val="20"/>
      <w:szCs w:val="20"/>
    </w:rPr>
  </w:style>
  <w:style w:type="paragraph" w:customStyle="1" w:styleId="Style4">
    <w:name w:val="Style4"/>
    <w:basedOn w:val="a"/>
    <w:rsid w:val="0061715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0">
    <w:name w:val="footer"/>
    <w:basedOn w:val="a"/>
    <w:link w:val="af1"/>
    <w:rsid w:val="00617155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f1">
    <w:name w:val="Нижний колонтитул Знак"/>
    <w:basedOn w:val="a0"/>
    <w:link w:val="af0"/>
    <w:rsid w:val="00617155"/>
    <w:rPr>
      <w:rFonts w:ascii="Thames" w:eastAsia="Times New Roman" w:hAnsi="Thames" w:cs="Times New Roman"/>
      <w:sz w:val="24"/>
      <w:szCs w:val="28"/>
      <w:lang w:eastAsia="ru-RU"/>
    </w:rPr>
  </w:style>
  <w:style w:type="character" w:styleId="af2">
    <w:name w:val="page number"/>
    <w:rsid w:val="00617155"/>
  </w:style>
  <w:style w:type="paragraph" w:customStyle="1" w:styleId="Style6">
    <w:name w:val="Style6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61715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61715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61715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61715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61715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1715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1715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1715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17155"/>
    <w:rPr>
      <w:rFonts w:ascii="Georgia" w:hAnsi="Georgia" w:cs="Georgia"/>
      <w:b/>
      <w:bCs/>
      <w:sz w:val="40"/>
      <w:szCs w:val="40"/>
    </w:rPr>
  </w:style>
  <w:style w:type="character" w:customStyle="1" w:styleId="FontStyle31">
    <w:name w:val="Font Style31"/>
    <w:rsid w:val="00617155"/>
    <w:rPr>
      <w:rFonts w:ascii="Cambria" w:hAnsi="Cambria" w:cs="Cambria"/>
      <w:sz w:val="18"/>
      <w:szCs w:val="18"/>
    </w:rPr>
  </w:style>
  <w:style w:type="character" w:styleId="af3">
    <w:name w:val="footnote reference"/>
    <w:rsid w:val="00617155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61715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</w:rPr>
  </w:style>
  <w:style w:type="character" w:customStyle="1" w:styleId="FontStyle19">
    <w:name w:val="Font Style19"/>
    <w:rsid w:val="0061715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1715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61715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1715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61715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617155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61715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61715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61715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1715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1715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1715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61715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61715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61715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61715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61715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1715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1715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617155"/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617155"/>
    <w:rPr>
      <w:rFonts w:ascii="Thames" w:eastAsia="Times New Roman" w:hAnsi="Thames" w:cs="Times New Roman"/>
      <w:sz w:val="20"/>
      <w:szCs w:val="20"/>
      <w:lang w:eastAsia="ru-RU"/>
    </w:rPr>
  </w:style>
  <w:style w:type="character" w:styleId="af6">
    <w:name w:val="endnote reference"/>
    <w:rsid w:val="00617155"/>
    <w:rPr>
      <w:vertAlign w:val="superscript"/>
    </w:rPr>
  </w:style>
  <w:style w:type="paragraph" w:styleId="af7">
    <w:name w:val="header"/>
    <w:basedOn w:val="a"/>
    <w:link w:val="af8"/>
    <w:rsid w:val="00617155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f8">
    <w:name w:val="Верхний колонтитул Знак"/>
    <w:basedOn w:val="a0"/>
    <w:link w:val="af7"/>
    <w:rsid w:val="00617155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5">
    <w:name w:val="Стиль таблицы1"/>
    <w:basedOn w:val="a1"/>
    <w:rsid w:val="0061715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тиль таблицы2"/>
    <w:basedOn w:val="a1"/>
    <w:rsid w:val="0061715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 таблицы3"/>
    <w:basedOn w:val="a1"/>
    <w:rsid w:val="0061715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6171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61715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6171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1715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171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a">
    <w:name w:val="Body Text"/>
    <w:basedOn w:val="a"/>
    <w:link w:val="afb"/>
    <w:rsid w:val="00617155"/>
    <w:pPr>
      <w:spacing w:after="120"/>
    </w:pPr>
  </w:style>
  <w:style w:type="character" w:customStyle="1" w:styleId="afb">
    <w:name w:val="Основной текст Знак"/>
    <w:basedOn w:val="a0"/>
    <w:link w:val="afa"/>
    <w:rsid w:val="00617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61715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171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61715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c">
    <w:name w:val="Emphasis"/>
    <w:qFormat/>
    <w:rsid w:val="00617155"/>
    <w:rPr>
      <w:i w:val="0"/>
      <w:iCs w:val="0"/>
      <w:spacing w:val="48"/>
    </w:rPr>
  </w:style>
  <w:style w:type="paragraph" w:customStyle="1" w:styleId="podp1">
    <w:name w:val="podp1"/>
    <w:basedOn w:val="a"/>
    <w:rsid w:val="00617155"/>
    <w:pPr>
      <w:spacing w:before="48" w:after="48"/>
      <w:ind w:left="4992"/>
    </w:pPr>
    <w:rPr>
      <w:sz w:val="19"/>
      <w:szCs w:val="19"/>
    </w:rPr>
  </w:style>
  <w:style w:type="paragraph" w:customStyle="1" w:styleId="stih1-ot">
    <w:name w:val="stih1-ot"/>
    <w:basedOn w:val="a"/>
    <w:rsid w:val="00617155"/>
    <w:pPr>
      <w:spacing w:before="240" w:after="48"/>
      <w:ind w:left="1896"/>
    </w:pPr>
    <w:rPr>
      <w:sz w:val="19"/>
      <w:szCs w:val="19"/>
    </w:rPr>
  </w:style>
  <w:style w:type="paragraph" w:customStyle="1" w:styleId="stih1">
    <w:name w:val="stih1"/>
    <w:basedOn w:val="a"/>
    <w:rsid w:val="00617155"/>
    <w:pPr>
      <w:spacing w:before="48" w:after="48"/>
      <w:ind w:left="1896"/>
    </w:pPr>
    <w:rPr>
      <w:sz w:val="19"/>
      <w:szCs w:val="19"/>
    </w:rPr>
  </w:style>
  <w:style w:type="paragraph" w:customStyle="1" w:styleId="stih5-ot">
    <w:name w:val="stih5-ot"/>
    <w:basedOn w:val="a"/>
    <w:rsid w:val="00617155"/>
    <w:pPr>
      <w:spacing w:before="240" w:after="48"/>
      <w:ind w:left="2520"/>
    </w:pPr>
    <w:rPr>
      <w:sz w:val="19"/>
      <w:szCs w:val="19"/>
    </w:rPr>
  </w:style>
  <w:style w:type="paragraph" w:customStyle="1" w:styleId="stih6">
    <w:name w:val="stih6"/>
    <w:basedOn w:val="a"/>
    <w:rsid w:val="00617155"/>
    <w:pPr>
      <w:spacing w:before="48" w:after="48"/>
      <w:ind w:left="720"/>
    </w:pPr>
    <w:rPr>
      <w:sz w:val="19"/>
      <w:szCs w:val="19"/>
    </w:rPr>
  </w:style>
  <w:style w:type="paragraph" w:customStyle="1" w:styleId="stih7">
    <w:name w:val="stih7"/>
    <w:basedOn w:val="a"/>
    <w:rsid w:val="00617155"/>
    <w:pPr>
      <w:spacing w:before="48" w:after="48"/>
      <w:ind w:left="2160"/>
    </w:pPr>
    <w:rPr>
      <w:sz w:val="19"/>
      <w:szCs w:val="19"/>
    </w:rPr>
  </w:style>
  <w:style w:type="paragraph" w:customStyle="1" w:styleId="stih7-ot">
    <w:name w:val="stih7-ot"/>
    <w:basedOn w:val="a"/>
    <w:rsid w:val="00617155"/>
    <w:pPr>
      <w:spacing w:before="240" w:after="48"/>
      <w:ind w:left="2160"/>
    </w:pPr>
    <w:rPr>
      <w:sz w:val="19"/>
      <w:szCs w:val="19"/>
    </w:rPr>
  </w:style>
  <w:style w:type="paragraph" w:customStyle="1" w:styleId="text">
    <w:name w:val="text"/>
    <w:basedOn w:val="a"/>
    <w:rsid w:val="00617155"/>
    <w:pPr>
      <w:spacing w:before="48" w:after="48"/>
      <w:ind w:firstLine="384"/>
      <w:jc w:val="both"/>
    </w:pPr>
  </w:style>
  <w:style w:type="paragraph" w:customStyle="1" w:styleId="text1">
    <w:name w:val="text1"/>
    <w:basedOn w:val="a"/>
    <w:rsid w:val="00617155"/>
    <w:pPr>
      <w:spacing w:before="240" w:after="48"/>
      <w:ind w:firstLine="384"/>
      <w:jc w:val="both"/>
    </w:pPr>
  </w:style>
  <w:style w:type="character" w:customStyle="1" w:styleId="page">
    <w:name w:val="page"/>
    <w:rsid w:val="00617155"/>
    <w:rPr>
      <w:i/>
      <w:iCs/>
      <w:vanish/>
      <w:webHidden w:val="0"/>
      <w:color w:val="00008B"/>
      <w:sz w:val="19"/>
      <w:szCs w:val="19"/>
      <w:bdr w:val="single" w:sz="6" w:space="0" w:color="C1C1C1" w:frame="1"/>
      <w:specVanish/>
    </w:rPr>
  </w:style>
  <w:style w:type="paragraph" w:styleId="afd">
    <w:name w:val="Body Text Indent"/>
    <w:basedOn w:val="a"/>
    <w:link w:val="afe"/>
    <w:rsid w:val="0061715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17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rsid w:val="00617155"/>
    <w:rPr>
      <w:color w:val="000000"/>
    </w:rPr>
  </w:style>
  <w:style w:type="character" w:customStyle="1" w:styleId="36">
    <w:name w:val="Основной текст 3 Знак"/>
    <w:basedOn w:val="a0"/>
    <w:link w:val="35"/>
    <w:rsid w:val="0061715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617155"/>
    <w:rPr>
      <w:rFonts w:ascii="Symbol" w:hAnsi="Symbol" w:cs="OpenSymbol"/>
    </w:rPr>
  </w:style>
  <w:style w:type="character" w:customStyle="1" w:styleId="Absatz-Standardschriftart">
    <w:name w:val="Absatz-Standardschriftart"/>
    <w:rsid w:val="00617155"/>
  </w:style>
  <w:style w:type="character" w:customStyle="1" w:styleId="WW-Absatz-Standardschriftart">
    <w:name w:val="WW-Absatz-Standardschriftart"/>
    <w:rsid w:val="00617155"/>
  </w:style>
  <w:style w:type="character" w:customStyle="1" w:styleId="WW-Absatz-Standardschriftart1">
    <w:name w:val="WW-Absatz-Standardschriftart1"/>
    <w:rsid w:val="00617155"/>
  </w:style>
  <w:style w:type="character" w:customStyle="1" w:styleId="WW-Absatz-Standardschriftart11">
    <w:name w:val="WW-Absatz-Standardschriftart11"/>
    <w:rsid w:val="00617155"/>
  </w:style>
  <w:style w:type="character" w:customStyle="1" w:styleId="WW-Absatz-Standardschriftart111">
    <w:name w:val="WW-Absatz-Standardschriftart111"/>
    <w:rsid w:val="00617155"/>
  </w:style>
  <w:style w:type="character" w:customStyle="1" w:styleId="WW-Absatz-Standardschriftart1111">
    <w:name w:val="WW-Absatz-Standardschriftart1111"/>
    <w:rsid w:val="00617155"/>
  </w:style>
  <w:style w:type="character" w:customStyle="1" w:styleId="WW-Absatz-Standardschriftart11111">
    <w:name w:val="WW-Absatz-Standardschriftart11111"/>
    <w:rsid w:val="00617155"/>
  </w:style>
  <w:style w:type="character" w:customStyle="1" w:styleId="WW-Absatz-Standardschriftart111111">
    <w:name w:val="WW-Absatz-Standardschriftart111111"/>
    <w:rsid w:val="00617155"/>
  </w:style>
  <w:style w:type="character" w:customStyle="1" w:styleId="16">
    <w:name w:val="Основной шрифт абзаца1"/>
    <w:rsid w:val="00617155"/>
  </w:style>
  <w:style w:type="character" w:customStyle="1" w:styleId="aff">
    <w:name w:val="Маркеры списка"/>
    <w:rsid w:val="00617155"/>
    <w:rPr>
      <w:rFonts w:ascii="OpenSymbol" w:eastAsia="OpenSymbol" w:hAnsi="OpenSymbol" w:cs="OpenSymbol"/>
    </w:rPr>
  </w:style>
  <w:style w:type="paragraph" w:customStyle="1" w:styleId="aff0">
    <w:name w:val="Заголовок"/>
    <w:basedOn w:val="a"/>
    <w:next w:val="afa"/>
    <w:rsid w:val="00617155"/>
    <w:pPr>
      <w:keepNext/>
      <w:spacing w:before="240" w:after="120"/>
    </w:pPr>
    <w:rPr>
      <w:rFonts w:ascii="Arial" w:eastAsia="DejaVu Sans" w:hAnsi="Arial" w:cs="Lohit Hindi"/>
      <w:sz w:val="28"/>
      <w:szCs w:val="28"/>
      <w:lang w:eastAsia="ar-SA"/>
    </w:rPr>
  </w:style>
  <w:style w:type="paragraph" w:styleId="aff1">
    <w:name w:val="Subtitle"/>
    <w:basedOn w:val="aff0"/>
    <w:next w:val="afa"/>
    <w:link w:val="aff2"/>
    <w:qFormat/>
    <w:rsid w:val="00617155"/>
    <w:pPr>
      <w:jc w:val="center"/>
    </w:pPr>
    <w:rPr>
      <w:i/>
      <w:iCs/>
    </w:rPr>
  </w:style>
  <w:style w:type="character" w:customStyle="1" w:styleId="aff2">
    <w:name w:val="Подзаголовок Знак"/>
    <w:basedOn w:val="a0"/>
    <w:link w:val="aff1"/>
    <w:rsid w:val="00617155"/>
    <w:rPr>
      <w:rFonts w:ascii="Arial" w:eastAsia="DejaVu Sans" w:hAnsi="Arial" w:cs="Lohit Hindi"/>
      <w:i/>
      <w:iCs/>
      <w:sz w:val="28"/>
      <w:szCs w:val="28"/>
      <w:lang w:eastAsia="ar-SA"/>
    </w:rPr>
  </w:style>
  <w:style w:type="paragraph" w:styleId="aff3">
    <w:name w:val="List"/>
    <w:basedOn w:val="afa"/>
    <w:rsid w:val="00617155"/>
    <w:rPr>
      <w:rFonts w:cs="Lohit Hindi"/>
      <w:lang w:eastAsia="ar-SA"/>
    </w:rPr>
  </w:style>
  <w:style w:type="paragraph" w:customStyle="1" w:styleId="17">
    <w:name w:val="Название1"/>
    <w:basedOn w:val="a"/>
    <w:rsid w:val="00617155"/>
    <w:pPr>
      <w:suppressLineNumbers/>
      <w:spacing w:before="120" w:after="120"/>
    </w:pPr>
    <w:rPr>
      <w:rFonts w:cs="Lohit Hindi"/>
      <w:i/>
      <w:iCs/>
      <w:lang w:eastAsia="ar-SA"/>
    </w:rPr>
  </w:style>
  <w:style w:type="paragraph" w:customStyle="1" w:styleId="18">
    <w:name w:val="Указатель1"/>
    <w:basedOn w:val="a"/>
    <w:rsid w:val="00617155"/>
    <w:pPr>
      <w:suppressLineNumbers/>
    </w:pPr>
    <w:rPr>
      <w:rFonts w:cs="Lohit Hindi"/>
      <w:lang w:eastAsia="ar-SA"/>
    </w:rPr>
  </w:style>
  <w:style w:type="paragraph" w:customStyle="1" w:styleId="19">
    <w:name w:val="Знак1"/>
    <w:basedOn w:val="a"/>
    <w:rsid w:val="00617155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aff4">
    <w:name w:val="Содержимое таблицы"/>
    <w:basedOn w:val="a"/>
    <w:rsid w:val="00617155"/>
    <w:pPr>
      <w:suppressLineNumbers/>
    </w:pPr>
    <w:rPr>
      <w:lang w:eastAsia="ar-SA"/>
    </w:rPr>
  </w:style>
  <w:style w:type="paragraph" w:customStyle="1" w:styleId="aff5">
    <w:name w:val="Заголовок таблицы"/>
    <w:basedOn w:val="aff4"/>
    <w:rsid w:val="00617155"/>
    <w:pPr>
      <w:jc w:val="center"/>
    </w:pPr>
    <w:rPr>
      <w:b/>
      <w:bCs/>
    </w:rPr>
  </w:style>
  <w:style w:type="paragraph" w:customStyle="1" w:styleId="aff6">
    <w:name w:val="Содержимое врезки"/>
    <w:basedOn w:val="afa"/>
    <w:rsid w:val="00617155"/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87E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1966-11EA-4E84-87C5-D613FBF8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18812</Words>
  <Characters>107229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user471</cp:lastModifiedBy>
  <cp:revision>51</cp:revision>
  <cp:lastPrinted>2015-09-14T16:42:00Z</cp:lastPrinted>
  <dcterms:created xsi:type="dcterms:W3CDTF">2013-09-15T23:39:00Z</dcterms:created>
  <dcterms:modified xsi:type="dcterms:W3CDTF">2020-09-16T03:47:00Z</dcterms:modified>
</cp:coreProperties>
</file>